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0D19B3D9" w:rsidR="006B690C" w:rsidRDefault="00E72798" w:rsidP="009C4658">
      <w:pPr>
        <w:tabs>
          <w:tab w:val="left" w:pos="6237"/>
        </w:tabs>
        <w:jc w:val="right"/>
      </w:pPr>
      <w:r>
        <w:t xml:space="preserve">juhataja </w:t>
      </w:r>
      <w:r w:rsidR="00054748" w:rsidRPr="00B24131">
        <w:t xml:space="preserve">käskkirjaga </w:t>
      </w:r>
      <w:r w:rsidR="00B4104B" w:rsidRPr="00B24131">
        <w:t>1-47</w:t>
      </w:r>
      <w:r w:rsidR="00241FDF">
        <w:t>.2694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1978A58"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20088889"/>
      <w:r w:rsidR="00972875">
        <w:rPr>
          <w:bCs/>
        </w:rPr>
        <w:t>Keila</w:t>
      </w:r>
      <w:r w:rsidR="00E0634C" w:rsidRPr="00E0634C">
        <w:rPr>
          <w:bCs/>
        </w:rPr>
        <w:t xml:space="preserve"> maaparandussüsteemi ja teede</w:t>
      </w:r>
      <w:r w:rsidR="00EE0A35" w:rsidRPr="00EE0A35">
        <w:rPr>
          <w:bCs/>
        </w:rPr>
        <w:t xml:space="preserve"> </w:t>
      </w:r>
      <w:bookmarkEnd w:id="0"/>
      <w:r w:rsidR="00EE0A35" w:rsidRPr="00EE0A35">
        <w:rPr>
          <w:bCs/>
        </w:rPr>
        <w:t>rekonstrueerimine</w:t>
      </w:r>
    </w:p>
    <w:p w14:paraId="4CE4C9BA" w14:textId="5335521D" w:rsidR="00C62AB9" w:rsidRPr="00C62AB9" w:rsidRDefault="00A91140">
      <w:pPr>
        <w:pStyle w:val="Loendilik"/>
        <w:numPr>
          <w:ilvl w:val="1"/>
          <w:numId w:val="3"/>
        </w:numPr>
        <w:tabs>
          <w:tab w:val="left" w:pos="567"/>
        </w:tabs>
        <w:ind w:left="567" w:hanging="567"/>
        <w:jc w:val="both"/>
      </w:pPr>
      <w:r w:rsidRPr="00A12046">
        <w:t>Viitenumber</w:t>
      </w:r>
      <w:r w:rsidRPr="001D1791">
        <w:t>:</w:t>
      </w:r>
      <w:r w:rsidR="00241FDF">
        <w:t xml:space="preserve"> </w:t>
      </w:r>
      <w:r w:rsidR="00AE3849">
        <w:t>258399</w:t>
      </w:r>
    </w:p>
    <w:p w14:paraId="21729C8F" w14:textId="536146D3"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AE3849">
        <w:t xml:space="preserve">; </w:t>
      </w:r>
      <w:r w:rsidR="00F3113A" w:rsidRPr="00F3113A">
        <w:t>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AE484CC"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raamlepingu sõlmimine ühe </w:t>
      </w:r>
      <w:bookmarkStart w:id="1" w:name="_Hlk88828121"/>
      <w:r w:rsidR="00EE0A35" w:rsidRPr="00711DA4">
        <w:rPr>
          <w:bCs/>
        </w:rPr>
        <w:t xml:space="preserve">pakkujaga </w:t>
      </w:r>
      <w:bookmarkStart w:id="2" w:name="_Hlk89071415"/>
      <w:bookmarkStart w:id="3" w:name="_Hlk95378695"/>
      <w:bookmarkStart w:id="4" w:name="_Hlk89863742"/>
      <w:bookmarkStart w:id="5" w:name="_Hlk120001843"/>
      <w:bookmarkStart w:id="6" w:name="_Hlk120100095"/>
      <w:r w:rsidR="00972875" w:rsidRPr="00711DA4">
        <w:rPr>
          <w:rFonts w:eastAsia="Calibri"/>
          <w:bCs/>
          <w:lang w:eastAsia="en-US"/>
        </w:rPr>
        <w:t>Keila</w:t>
      </w:r>
      <w:r w:rsidR="00EE0A35" w:rsidRPr="00711DA4">
        <w:rPr>
          <w:rFonts w:eastAsia="Calibri"/>
          <w:bCs/>
          <w:lang w:eastAsia="en-US"/>
        </w:rPr>
        <w:t xml:space="preserve"> (</w:t>
      </w:r>
      <w:r w:rsidR="00972875" w:rsidRPr="00711DA4">
        <w:rPr>
          <w:rFonts w:eastAsia="Calibri"/>
          <w:bCs/>
          <w:lang w:eastAsia="en-US"/>
        </w:rPr>
        <w:t>401</w:t>
      </w:r>
      <w:r w:rsidR="00AE2953" w:rsidRPr="00711DA4">
        <w:rPr>
          <w:rFonts w:eastAsia="Calibri"/>
          <w:bCs/>
          <w:lang w:eastAsia="en-US"/>
        </w:rPr>
        <w:t>,1</w:t>
      </w:r>
      <w:r w:rsidR="00EE0A35" w:rsidRPr="00711DA4">
        <w:rPr>
          <w:rFonts w:eastAsia="Calibri"/>
          <w:bCs/>
          <w:lang w:eastAsia="en-US"/>
        </w:rPr>
        <w:t xml:space="preserve"> ha) maaparandussüsteemi ning </w:t>
      </w:r>
      <w:bookmarkStart w:id="7" w:name="_Hlk120101466"/>
      <w:bookmarkStart w:id="8" w:name="_Hlk120001266"/>
      <w:bookmarkStart w:id="9" w:name="_Hlk120089422"/>
      <w:r w:rsidR="00711DA4" w:rsidRPr="00711DA4">
        <w:rPr>
          <w:rFonts w:eastAsia="Calibri"/>
          <w:bCs/>
          <w:lang w:eastAsia="en-US"/>
        </w:rPr>
        <w:t>Aila</w:t>
      </w:r>
      <w:r w:rsidR="00E0634C" w:rsidRPr="00711DA4">
        <w:rPr>
          <w:rFonts w:eastAsia="Calibri"/>
          <w:bCs/>
          <w:lang w:eastAsia="en-US"/>
        </w:rPr>
        <w:t xml:space="preserve"> tee (</w:t>
      </w:r>
      <w:r w:rsidR="00711DA4" w:rsidRPr="00711DA4">
        <w:rPr>
          <w:rFonts w:eastAsia="Calibri"/>
          <w:bCs/>
          <w:lang w:eastAsia="en-US"/>
        </w:rPr>
        <w:t>1,</w:t>
      </w:r>
      <w:r w:rsidR="00200CF8">
        <w:rPr>
          <w:rFonts w:eastAsia="Calibri"/>
          <w:bCs/>
          <w:lang w:eastAsia="en-US"/>
        </w:rPr>
        <w:t>45</w:t>
      </w:r>
      <w:r w:rsidR="00E0634C" w:rsidRPr="00711DA4">
        <w:rPr>
          <w:rFonts w:eastAsia="Calibri"/>
          <w:bCs/>
          <w:lang w:eastAsia="en-US"/>
        </w:rPr>
        <w:t xml:space="preserve"> km)</w:t>
      </w:r>
      <w:bookmarkEnd w:id="7"/>
      <w:r w:rsidR="00164C75" w:rsidRPr="00711DA4">
        <w:rPr>
          <w:rFonts w:eastAsia="Calibri"/>
          <w:bCs/>
          <w:lang w:eastAsia="en-US"/>
        </w:rPr>
        <w:t>,</w:t>
      </w:r>
      <w:r w:rsidR="00E0634C" w:rsidRPr="00711DA4">
        <w:rPr>
          <w:rFonts w:eastAsia="Calibri"/>
          <w:bCs/>
          <w:lang w:eastAsia="en-US"/>
        </w:rPr>
        <w:t xml:space="preserve"> </w:t>
      </w:r>
      <w:bookmarkStart w:id="10" w:name="_Hlk120101491"/>
      <w:r w:rsidR="00711DA4" w:rsidRPr="00711DA4">
        <w:rPr>
          <w:rFonts w:eastAsia="Calibri"/>
          <w:bCs/>
          <w:lang w:eastAsia="en-US"/>
        </w:rPr>
        <w:t>Lepiku</w:t>
      </w:r>
      <w:r w:rsidR="00E0634C" w:rsidRPr="00711DA4">
        <w:rPr>
          <w:rFonts w:eastAsia="Calibri"/>
          <w:bCs/>
          <w:lang w:eastAsia="en-US"/>
        </w:rPr>
        <w:t xml:space="preserve"> tee (</w:t>
      </w:r>
      <w:r w:rsidR="00711DA4" w:rsidRPr="00711DA4">
        <w:rPr>
          <w:rFonts w:eastAsia="Calibri"/>
          <w:bCs/>
          <w:lang w:eastAsia="en-US"/>
        </w:rPr>
        <w:t>0,23</w:t>
      </w:r>
      <w:r w:rsidR="00E0634C" w:rsidRPr="00711DA4">
        <w:rPr>
          <w:rFonts w:eastAsia="Calibri"/>
          <w:bCs/>
          <w:lang w:eastAsia="en-US"/>
        </w:rPr>
        <w:t xml:space="preserve"> km)</w:t>
      </w:r>
      <w:bookmarkEnd w:id="8"/>
      <w:bookmarkEnd w:id="10"/>
      <w:r w:rsidR="00711DA4" w:rsidRPr="00711DA4">
        <w:rPr>
          <w:rFonts w:eastAsia="Calibri"/>
          <w:bCs/>
          <w:lang w:eastAsia="en-US"/>
        </w:rPr>
        <w:t>, Mahasõit CE123 (0,1 km)</w:t>
      </w:r>
      <w:r w:rsidR="00164C75" w:rsidRPr="00711DA4">
        <w:rPr>
          <w:rFonts w:eastAsia="Calibri"/>
          <w:bCs/>
          <w:lang w:eastAsia="en-US"/>
        </w:rPr>
        <w:t xml:space="preserve"> ja </w:t>
      </w:r>
      <w:bookmarkStart w:id="11" w:name="_Hlk120101515"/>
      <w:r w:rsidR="00711DA4" w:rsidRPr="00711DA4">
        <w:rPr>
          <w:rFonts w:eastAsia="Calibri"/>
          <w:bCs/>
          <w:lang w:eastAsia="en-US"/>
        </w:rPr>
        <w:t>Tootmis</w:t>
      </w:r>
      <w:r w:rsidR="00200CF8">
        <w:rPr>
          <w:rFonts w:eastAsia="Calibri"/>
          <w:bCs/>
          <w:lang w:eastAsia="en-US"/>
        </w:rPr>
        <w:t xml:space="preserve">ala </w:t>
      </w:r>
      <w:r w:rsidR="00164C75" w:rsidRPr="00711DA4">
        <w:rPr>
          <w:rFonts w:eastAsia="Calibri"/>
          <w:bCs/>
          <w:lang w:eastAsia="en-US"/>
        </w:rPr>
        <w:t>tee</w:t>
      </w:r>
      <w:bookmarkEnd w:id="9"/>
      <w:bookmarkEnd w:id="11"/>
      <w:r w:rsidR="00711DA4" w:rsidRPr="00711DA4">
        <w:rPr>
          <w:rFonts w:eastAsia="Calibri"/>
          <w:bCs/>
          <w:lang w:eastAsia="en-US"/>
        </w:rPr>
        <w:t xml:space="preserve"> (0,07 km)</w:t>
      </w:r>
      <w:r w:rsidR="00E0634C" w:rsidRPr="00711DA4">
        <w:rPr>
          <w:rFonts w:eastAsia="Calibri"/>
          <w:bCs/>
          <w:lang w:eastAsia="en-US"/>
        </w:rPr>
        <w:t xml:space="preserve">, </w:t>
      </w:r>
      <w:r w:rsidR="00EE0A35" w:rsidRPr="00711DA4">
        <w:rPr>
          <w:bCs/>
        </w:rPr>
        <w:t xml:space="preserve">mis asuvad </w:t>
      </w:r>
      <w:bookmarkEnd w:id="1"/>
      <w:bookmarkEnd w:id="2"/>
      <w:r w:rsidR="00711DA4" w:rsidRPr="00711DA4">
        <w:rPr>
          <w:bCs/>
        </w:rPr>
        <w:t>Harju</w:t>
      </w:r>
      <w:r w:rsidR="00EE0A35" w:rsidRPr="00711DA4">
        <w:rPr>
          <w:bCs/>
        </w:rPr>
        <w:t xml:space="preserve"> maakonnas, </w:t>
      </w:r>
      <w:r w:rsidR="00711DA4" w:rsidRPr="00711DA4">
        <w:rPr>
          <w:bCs/>
        </w:rPr>
        <w:t>Lääne-Harju</w:t>
      </w:r>
      <w:r w:rsidR="00EE0A35" w:rsidRPr="00711DA4">
        <w:rPr>
          <w:bCs/>
        </w:rPr>
        <w:t xml:space="preserve"> vallas, </w:t>
      </w:r>
      <w:bookmarkEnd w:id="3"/>
      <w:bookmarkEnd w:id="4"/>
      <w:r w:rsidR="00711DA4" w:rsidRPr="00711DA4">
        <w:rPr>
          <w:bCs/>
        </w:rPr>
        <w:t>Ohtu</w:t>
      </w:r>
      <w:r w:rsidR="00EE0A35" w:rsidRPr="00711DA4">
        <w:rPr>
          <w:bCs/>
        </w:rPr>
        <w:t xml:space="preserve"> külas</w:t>
      </w:r>
      <w:bookmarkEnd w:id="5"/>
      <w:r w:rsidR="006F129F">
        <w:rPr>
          <w:bCs/>
        </w:rPr>
        <w:t>,</w:t>
      </w:r>
      <w:r w:rsidR="00EE0A35" w:rsidRPr="00711DA4">
        <w:rPr>
          <w:bCs/>
        </w:rPr>
        <w:t xml:space="preserve"> </w:t>
      </w:r>
      <w:bookmarkEnd w:id="6"/>
      <w:r w:rsidR="00164C75" w:rsidRPr="00711DA4">
        <w:rPr>
          <w:bCs/>
        </w:rPr>
        <w:t>rekonstrueerimi</w:t>
      </w:r>
      <w:r w:rsidR="00EE0A35" w:rsidRPr="00711DA4">
        <w:rPr>
          <w:bCs/>
        </w:rPr>
        <w:t>stööde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402F98E8"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711DA4">
        <w:rPr>
          <w:b/>
          <w:bCs/>
        </w:rPr>
        <w:t>Laanekraav</w:t>
      </w:r>
      <w:r w:rsidR="00711DA4" w:rsidRPr="00230643">
        <w:t xml:space="preserve"> poolt koostatud „</w:t>
      </w:r>
      <w:r w:rsidR="00711DA4">
        <w:rPr>
          <w:bCs/>
        </w:rPr>
        <w:t>Keila metsakuivendus</w:t>
      </w:r>
      <w:r w:rsidR="00711DA4" w:rsidRPr="007451F1">
        <w:rPr>
          <w:bCs/>
        </w:rPr>
        <w:t xml:space="preserve"> </w:t>
      </w:r>
      <w:r w:rsidR="00711DA4">
        <w:rPr>
          <w:bCs/>
        </w:rPr>
        <w:t>maaparandusehitiste ja teedevõrgu rekonstrueerimise ehitusprojekt</w:t>
      </w:r>
      <w:r w:rsidR="00711DA4" w:rsidRPr="00230643">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B2E51D2"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711DA4" w:rsidRPr="00420CC1">
        <w:t xml:space="preserve">Romet Riiman tel: 526 1698, e-post: </w:t>
      </w:r>
      <w:hyperlink r:id="rId9" w:history="1">
        <w:r w:rsidR="00711DA4" w:rsidRPr="007812B0">
          <w:rPr>
            <w:rStyle w:val="Hperlink"/>
          </w:rPr>
          <w:t>romet.riiman@rmk.ee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1858E14F" w14:textId="139F9390" w:rsidR="004A3A45" w:rsidRDefault="00664C0C" w:rsidP="00664C0C">
      <w:pPr>
        <w:jc w:val="both"/>
      </w:pPr>
      <w:r>
        <w:t xml:space="preserve">5.1. </w:t>
      </w:r>
      <w:r w:rsidR="00465B96" w:rsidRPr="00465B96">
        <w:t>Pakkuja peab esitama RHS § 90 ko</w:t>
      </w:r>
      <w:r w:rsidR="009C5E36">
        <w:t xml:space="preserve">hase pakkumuse tagatise summas </w:t>
      </w:r>
      <w:r w:rsidR="004A3A45" w:rsidRPr="004A3A45">
        <w:rPr>
          <w:b/>
          <w:bCs/>
        </w:rPr>
        <w:t>2</w:t>
      </w:r>
      <w:r w:rsidR="0044438F" w:rsidRPr="004A3A45">
        <w:rPr>
          <w:b/>
          <w:bCs/>
        </w:rPr>
        <w:t>0</w:t>
      </w:r>
      <w:r w:rsidR="00465B96" w:rsidRPr="004A3A45">
        <w:rPr>
          <w:b/>
          <w:bCs/>
        </w:rPr>
        <w:t xml:space="preserve">00 </w:t>
      </w:r>
      <w:r w:rsidR="004A3A45" w:rsidRPr="004A3A45">
        <w:rPr>
          <w:b/>
          <w:bCs/>
        </w:rPr>
        <w:t>eurot</w:t>
      </w:r>
      <w:r w:rsidR="00465B96" w:rsidRPr="00465B96">
        <w:t>, kas:</w:t>
      </w:r>
    </w:p>
    <w:p w14:paraId="75653262" w14:textId="325F5B05"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972875">
        <w:rPr>
          <w:bCs/>
          <w:i/>
        </w:rPr>
        <w:t>Keila</w:t>
      </w:r>
      <w:r w:rsidR="00E0634C" w:rsidRPr="00E0634C">
        <w:rPr>
          <w:bCs/>
          <w:i/>
        </w:rPr>
        <w:t xml:space="preserve"> maaparandussüsteemi ja teede </w:t>
      </w:r>
      <w:r w:rsidR="00EE0A35" w:rsidRPr="00EE0A35">
        <w:rPr>
          <w:bCs/>
          <w:i/>
        </w:rPr>
        <w:t>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E232E3F" w14:textId="0D19BA9F" w:rsidR="00E97944" w:rsidRPr="00200CF8" w:rsidRDefault="00711DA4" w:rsidP="007E11D1">
      <w:pPr>
        <w:suppressAutoHyphens w:val="0"/>
        <w:autoSpaceDE w:val="0"/>
        <w:autoSpaceDN w:val="0"/>
        <w:adjustRightInd w:val="0"/>
        <w:jc w:val="both"/>
        <w:rPr>
          <w:rFonts w:eastAsia="Calibri"/>
          <w:bCs/>
          <w:lang w:eastAsia="en-US"/>
        </w:rPr>
      </w:pPr>
      <w:r w:rsidRPr="00711DA4">
        <w:rPr>
          <w:rFonts w:eastAsia="Calibri"/>
          <w:bCs/>
          <w:lang w:eastAsia="en-US"/>
        </w:rPr>
        <w:t>Keila (401,1 ha) maaparandussüsteemi ning Aila tee (1,</w:t>
      </w:r>
      <w:r w:rsidR="00200CF8">
        <w:rPr>
          <w:rFonts w:eastAsia="Calibri"/>
          <w:bCs/>
          <w:lang w:eastAsia="en-US"/>
        </w:rPr>
        <w:t>45</w:t>
      </w:r>
      <w:r w:rsidRPr="00711DA4">
        <w:rPr>
          <w:rFonts w:eastAsia="Calibri"/>
          <w:bCs/>
          <w:lang w:eastAsia="en-US"/>
        </w:rPr>
        <w:t xml:space="preserve"> km), Lepiku tee (0,23 km), Mahasõit CE123 (</w:t>
      </w:r>
      <w:r w:rsidRPr="00200CF8">
        <w:rPr>
          <w:rFonts w:eastAsia="Calibri"/>
          <w:bCs/>
          <w:lang w:eastAsia="en-US"/>
        </w:rPr>
        <w:t>0,1 km) ja Tootmis</w:t>
      </w:r>
      <w:r w:rsidR="00200CF8" w:rsidRPr="00200CF8">
        <w:rPr>
          <w:rFonts w:eastAsia="Calibri"/>
          <w:bCs/>
          <w:lang w:eastAsia="en-US"/>
        </w:rPr>
        <w:t xml:space="preserve">ala </w:t>
      </w:r>
      <w:r w:rsidRPr="00200CF8">
        <w:rPr>
          <w:rFonts w:eastAsia="Calibri"/>
          <w:bCs/>
          <w:lang w:eastAsia="en-US"/>
        </w:rPr>
        <w:t>tee (0,07 km)</w:t>
      </w:r>
      <w:r w:rsidR="00A219AC">
        <w:rPr>
          <w:rFonts w:eastAsia="Calibri"/>
          <w:bCs/>
          <w:lang w:eastAsia="en-US"/>
        </w:rPr>
        <w:t xml:space="preserve"> </w:t>
      </w:r>
      <w:r w:rsidRPr="00200CF8">
        <w:rPr>
          <w:rFonts w:eastAsia="Calibri"/>
          <w:bCs/>
          <w:lang w:eastAsia="en-US"/>
        </w:rPr>
        <w:t>asuvad Harju maakonnas, Lääne-Harju vallas, Ohtu külas</w:t>
      </w:r>
      <w:r w:rsidR="007E11D1" w:rsidRPr="00200CF8">
        <w:rPr>
          <w:rFonts w:eastAsia="Calibri"/>
          <w:bCs/>
          <w:lang w:eastAsia="en-US"/>
        </w:rPr>
        <w:t xml:space="preserve"> RMK maadel katastriüksustel: </w:t>
      </w:r>
      <w:r w:rsidR="00200CF8" w:rsidRPr="00200CF8">
        <w:rPr>
          <w:rFonts w:eastAsia="Calibri"/>
          <w:bCs/>
          <w:lang w:eastAsia="en-US"/>
        </w:rPr>
        <w:t>29501:011:0022; 29501:011:0024, 29501:011:0257; 29501:011:0267, 29501:011:0292; 29501:011:0293, 29501:011:0294 metsakvartalitel CE264; CE123; CE124; CE125; CE128; CE257</w:t>
      </w:r>
      <w:r w:rsidR="007E11D1" w:rsidRPr="00200CF8">
        <w:rPr>
          <w:rFonts w:eastAsia="Calibri"/>
          <w:bCs/>
          <w:lang w:eastAsia="en-US"/>
        </w:rPr>
        <w:t xml:space="preserve">. </w:t>
      </w:r>
      <w:bookmarkStart w:id="12" w:name="_Hlk120002269"/>
    </w:p>
    <w:bookmarkEnd w:id="12"/>
    <w:p w14:paraId="4D33C039" w14:textId="1966C67F" w:rsidR="007E11D1" w:rsidRPr="00711DA4" w:rsidRDefault="00200CF8" w:rsidP="007E11D1">
      <w:pPr>
        <w:suppressAutoHyphens w:val="0"/>
        <w:autoSpaceDE w:val="0"/>
        <w:autoSpaceDN w:val="0"/>
        <w:adjustRightInd w:val="0"/>
        <w:jc w:val="both"/>
        <w:rPr>
          <w:rFonts w:eastAsia="Calibri"/>
          <w:bCs/>
          <w:highlight w:val="yellow"/>
          <w:lang w:eastAsia="en-US"/>
        </w:rPr>
      </w:pPr>
      <w:r w:rsidRPr="00200CF8">
        <w:rPr>
          <w:rFonts w:eastAsia="Calibri"/>
          <w:bCs/>
          <w:lang w:eastAsia="en-US"/>
        </w:rPr>
        <w:t>Rekonstrueeritavale alale on ligipääs läänest mööda (11370) Keila-Ääsmäe teed, põhjast Keila ringteed mööda ning idast (11371) Keila-Ohtu teed mööda.</w:t>
      </w:r>
    </w:p>
    <w:p w14:paraId="31E52701" w14:textId="7005398B" w:rsidR="005A12C0" w:rsidRPr="00711DA4" w:rsidRDefault="00507251" w:rsidP="0083030C">
      <w:pPr>
        <w:suppressAutoHyphens w:val="0"/>
        <w:autoSpaceDE w:val="0"/>
        <w:autoSpaceDN w:val="0"/>
        <w:adjustRightInd w:val="0"/>
        <w:jc w:val="both"/>
        <w:rPr>
          <w:highlight w:val="yellow"/>
          <w:lang w:eastAsia="et-EE"/>
        </w:rPr>
      </w:pPr>
      <w:r w:rsidRPr="00967FFB">
        <w:rPr>
          <w:lang w:eastAsia="et-EE"/>
        </w:rPr>
        <w:t xml:space="preserve">Vajalikud raietööd on RMK poolt </w:t>
      </w:r>
      <w:r w:rsidR="000E129C" w:rsidRPr="00967FFB">
        <w:rPr>
          <w:lang w:eastAsia="et-EE"/>
        </w:rPr>
        <w:t xml:space="preserve">lepingu sõlmimise ajaks </w:t>
      </w:r>
      <w:r w:rsidR="003A01F4" w:rsidRPr="00967FFB">
        <w:rPr>
          <w:lang w:eastAsia="et-EE"/>
        </w:rPr>
        <w:t>osaliselt</w:t>
      </w:r>
      <w:r w:rsidR="000E129C" w:rsidRPr="00967FFB">
        <w:rPr>
          <w:lang w:eastAsia="et-EE"/>
        </w:rPr>
        <w:t xml:space="preserve"> </w:t>
      </w:r>
      <w:r w:rsidRPr="00967FFB">
        <w:rPr>
          <w:lang w:eastAsia="et-EE"/>
        </w:rPr>
        <w:t>tehtud</w:t>
      </w:r>
      <w:r w:rsidR="00D40D58" w:rsidRPr="00967FFB">
        <w:rPr>
          <w:lang w:eastAsia="et-EE"/>
        </w:rPr>
        <w:t>.</w:t>
      </w:r>
      <w:r w:rsidR="003A01F4" w:rsidRPr="00967FFB">
        <w:rPr>
          <w:lang w:eastAsia="et-EE"/>
        </w:rPr>
        <w:t xml:space="preserve"> Raie on tegemata</w:t>
      </w:r>
      <w:r w:rsidR="00967FFB" w:rsidRPr="00967FFB">
        <w:rPr>
          <w:lang w:eastAsia="et-EE"/>
        </w:rPr>
        <w:t xml:space="preserve"> järgmistel kraavidel 110 kuni 118; 201 kuni 209;</w:t>
      </w:r>
      <w:r w:rsidR="003A01F4" w:rsidRPr="00967FFB">
        <w:rPr>
          <w:lang w:eastAsia="et-EE"/>
        </w:rPr>
        <w:t xml:space="preserve"> </w:t>
      </w:r>
      <w:r w:rsidR="00967FFB" w:rsidRPr="00967FFB">
        <w:rPr>
          <w:lang w:eastAsia="et-EE"/>
        </w:rPr>
        <w:t>301 kuni 314; 500; 600 ja 601</w:t>
      </w:r>
      <w:r w:rsidR="003A01F4" w:rsidRPr="00967FFB">
        <w:rPr>
          <w:lang w:eastAsia="et-EE"/>
        </w:rPr>
        <w:t xml:space="preserve">on </w:t>
      </w:r>
      <w:r w:rsidR="0028711C" w:rsidRPr="00967FFB">
        <w:rPr>
          <w:lang w:eastAsia="et-EE"/>
        </w:rPr>
        <w:t xml:space="preserve"> </w:t>
      </w:r>
      <w:r w:rsidR="001049B5" w:rsidRPr="00967FFB">
        <w:rPr>
          <w:lang w:eastAsia="et-EE"/>
        </w:rPr>
        <w:t>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w:t>
      </w:r>
      <w:r w:rsidR="001049B5" w:rsidRPr="00711DA4">
        <w:rPr>
          <w:highlight w:val="yellow"/>
          <w:lang w:eastAsia="et-EE"/>
        </w:rPr>
        <w:t xml:space="preserve"> </w:t>
      </w:r>
    </w:p>
    <w:p w14:paraId="3F162582" w14:textId="79F3D4CE" w:rsidR="007F44C5" w:rsidRPr="00967FFB" w:rsidRDefault="009166AD" w:rsidP="00BC03AC">
      <w:pPr>
        <w:suppressAutoHyphens w:val="0"/>
        <w:autoSpaceDE w:val="0"/>
        <w:autoSpaceDN w:val="0"/>
        <w:adjustRightInd w:val="0"/>
        <w:jc w:val="both"/>
        <w:rPr>
          <w:bCs/>
        </w:rPr>
      </w:pPr>
      <w:r w:rsidRPr="00967FFB">
        <w:rPr>
          <w:bCs/>
        </w:rPr>
        <w:t>Edasi tuleb teostada kändude juurimine</w:t>
      </w:r>
      <w:r w:rsidR="003963A3" w:rsidRPr="00967FFB">
        <w:rPr>
          <w:bCs/>
        </w:rPr>
        <w:t xml:space="preserve"> </w:t>
      </w:r>
      <w:r w:rsidR="00E97944" w:rsidRPr="00967FFB">
        <w:rPr>
          <w:bCs/>
        </w:rPr>
        <w:t>(</w:t>
      </w:r>
      <w:r w:rsidR="00967FFB" w:rsidRPr="00967FFB">
        <w:rPr>
          <w:bCs/>
        </w:rPr>
        <w:t>25</w:t>
      </w:r>
      <w:r w:rsidR="007E11D1" w:rsidRPr="00967FFB">
        <w:rPr>
          <w:bCs/>
        </w:rPr>
        <w:t xml:space="preserve"> ha</w:t>
      </w:r>
      <w:r w:rsidR="00E97944" w:rsidRPr="00967FFB">
        <w:rPr>
          <w:bCs/>
        </w:rPr>
        <w:t>)</w:t>
      </w:r>
      <w:r w:rsidR="00040158" w:rsidRPr="00967FFB">
        <w:rPr>
          <w:bCs/>
        </w:rPr>
        <w:t xml:space="preserve">. </w:t>
      </w:r>
      <w:r w:rsidR="007733AF" w:rsidRPr="00967FFB">
        <w:rPr>
          <w:bCs/>
        </w:rPr>
        <w:t xml:space="preserve">Kännud juuritakse kogu trasside ulatuses sealt, kus kasvab tihe võsa ja peenmets ning mets. </w:t>
      </w:r>
      <w:r w:rsidR="00D34133" w:rsidRPr="00967FFB">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967FFB">
        <w:rPr>
          <w:bCs/>
        </w:rPr>
        <w:t>Juuritud känn</w:t>
      </w:r>
      <w:r w:rsidR="00330E2F" w:rsidRPr="00967FFB">
        <w:rPr>
          <w:bCs/>
        </w:rPr>
        <w:t>ud ja väljatulnud kivid</w:t>
      </w:r>
      <w:r w:rsidR="00BC2995" w:rsidRPr="00967FFB">
        <w:rPr>
          <w:bCs/>
        </w:rPr>
        <w:t xml:space="preserve"> </w:t>
      </w:r>
      <w:r w:rsidR="00330E2F" w:rsidRPr="00967FFB">
        <w:rPr>
          <w:bCs/>
        </w:rPr>
        <w:t>tuleb paigutada trassi äärde nii, et ei tekiks katkematut valli, vahe tuleb jätta iga 25m tagant.</w:t>
      </w:r>
      <w:r w:rsidR="00CA6293" w:rsidRPr="00967FFB">
        <w:rPr>
          <w:bCs/>
        </w:rPr>
        <w:t xml:space="preserve"> Sette võib paigutada ka olemasoleva mulde taha, kuid see peab jääma sellest madalamale. </w:t>
      </w:r>
      <w:r w:rsidR="00BC03AC" w:rsidRPr="00967FFB">
        <w:rPr>
          <w:bCs/>
        </w:rPr>
        <w:t>Kraavitrasside mulded tuleb tasandada siledaks, liiklust võimaldavaks muldeks.</w:t>
      </w:r>
      <w:r w:rsidRPr="00967FFB">
        <w:rPr>
          <w:bCs/>
        </w:rPr>
        <w:t xml:space="preserve"> Kivide, kändude ja puidu asetamine kraavide mulletesse on keelatud. </w:t>
      </w:r>
      <w:r w:rsidR="00D34133" w:rsidRPr="00967FFB">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967FFB">
        <w:rPr>
          <w:bCs/>
        </w:rPr>
        <w:t>Kraavi teepoolsed perved peavad olema töödeldud tasemel, mis võimaldab mehhaniseeritud hooldust.</w:t>
      </w:r>
      <w:r w:rsidR="000B70FA" w:rsidRPr="00967FFB">
        <w:t xml:space="preserve"> </w:t>
      </w:r>
    </w:p>
    <w:p w14:paraId="4574D9FF" w14:textId="5C01EF35" w:rsidR="007E11D1" w:rsidRPr="00EC3ACE" w:rsidRDefault="00EC3ACE" w:rsidP="00EC3ACE">
      <w:pPr>
        <w:suppressAutoHyphens w:val="0"/>
        <w:autoSpaceDE w:val="0"/>
        <w:autoSpaceDN w:val="0"/>
        <w:adjustRightInd w:val="0"/>
        <w:jc w:val="both"/>
        <w:rPr>
          <w:bCs/>
        </w:rPr>
      </w:pPr>
      <w:bookmarkStart w:id="13" w:name="_Hlk114400271"/>
      <w:bookmarkStart w:id="14" w:name="_Hlk95313061"/>
      <w:r w:rsidRPr="00EC3ACE">
        <w:rPr>
          <w:rFonts w:eastAsia="Calibri"/>
          <w:bCs/>
          <w:lang w:eastAsia="en-US"/>
        </w:rPr>
        <w:lastRenderedPageBreak/>
        <w:t>Keila</w:t>
      </w:r>
      <w:r w:rsidR="007E11D1" w:rsidRPr="00EC3ACE">
        <w:rPr>
          <w:bCs/>
        </w:rPr>
        <w:t xml:space="preserve"> maaparandussüsteemi kraavide vooluvees liikuva sette kinni püüdmiseks rajatakse </w:t>
      </w:r>
      <w:r w:rsidRPr="00EC3ACE">
        <w:rPr>
          <w:bCs/>
        </w:rPr>
        <w:t>5</w:t>
      </w:r>
      <w:r w:rsidR="00E97944" w:rsidRPr="00EC3ACE">
        <w:rPr>
          <w:bCs/>
        </w:rPr>
        <w:t xml:space="preserve"> settebasseini SB1-SB</w:t>
      </w:r>
      <w:r w:rsidRPr="00EC3ACE">
        <w:rPr>
          <w:bCs/>
        </w:rPr>
        <w:t>5</w:t>
      </w:r>
      <w:r w:rsidR="00E97944" w:rsidRPr="00EC3ACE">
        <w:rPr>
          <w:bCs/>
        </w:rPr>
        <w:t xml:space="preserve">. Settebasseinid asuvad </w:t>
      </w:r>
      <w:r w:rsidRPr="00EC3ACE">
        <w:rPr>
          <w:bCs/>
        </w:rPr>
        <w:t>SB-1</w:t>
      </w:r>
      <w:r w:rsidRPr="00EC3ACE">
        <w:rPr>
          <w:bCs/>
        </w:rPr>
        <w:tab/>
        <w:t xml:space="preserve"> Kr.101 pk.+35; SB-2 Kr.207 pk.1+56; SB-3 Kr.202 pk.+20; SB-4 Kr.311 pk.+20 ja SB-5 Kr.302-2 pk.+26</w:t>
      </w:r>
      <w:r w:rsidR="00E97944" w:rsidRPr="00EC3ACE">
        <w:rPr>
          <w:bCs/>
        </w:rPr>
        <w:t>.</w:t>
      </w:r>
      <w:r w:rsidR="007E11D1" w:rsidRPr="00EC3ACE">
        <w:rPr>
          <w:bCs/>
        </w:rPr>
        <w:t xml:space="preserve"> </w:t>
      </w:r>
      <w:r w:rsidR="00E97944" w:rsidRPr="00EC3ACE">
        <w:rPr>
          <w:bCs/>
        </w:rPr>
        <w:t>Settebasseinid tähisega SB-</w:t>
      </w:r>
      <w:r w:rsidRPr="00EC3ACE">
        <w:rPr>
          <w:bCs/>
        </w:rPr>
        <w:t>0</w:t>
      </w:r>
      <w:r w:rsidR="00E97944" w:rsidRPr="00EC3ACE">
        <w:rPr>
          <w:bCs/>
        </w:rPr>
        <w:t xml:space="preserve"> tuleb ehitada vastavalt "Maaparandusrajatiste tüüpjoonised", Tallinn 2019. </w:t>
      </w:r>
      <w:r w:rsidR="007E11D1" w:rsidRPr="00EC3ACE">
        <w:rPr>
          <w:bCs/>
        </w:rPr>
        <w:t xml:space="preserve">Kõik settebasseinid kaevata RMK maale ja väljakaevatav pinnas planeerida samuti RMK maale.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p w14:paraId="0588EBE2" w14:textId="0450F38A" w:rsidR="008960E4" w:rsidRPr="005D1CF5" w:rsidRDefault="00967FFB" w:rsidP="008960E4">
      <w:pPr>
        <w:suppressAutoHyphens w:val="0"/>
        <w:autoSpaceDE w:val="0"/>
        <w:autoSpaceDN w:val="0"/>
        <w:adjustRightInd w:val="0"/>
        <w:jc w:val="both"/>
        <w:rPr>
          <w:bCs/>
        </w:rPr>
      </w:pPr>
      <w:bookmarkStart w:id="15" w:name="_Hlk120003496"/>
      <w:bookmarkStart w:id="16" w:name="_Hlk120003511"/>
      <w:bookmarkEnd w:id="13"/>
      <w:bookmarkEnd w:id="14"/>
      <w:r w:rsidRPr="005D1CF5">
        <w:rPr>
          <w:bCs/>
        </w:rPr>
        <w:t>Keila</w:t>
      </w:r>
      <w:r w:rsidR="00C02FE6" w:rsidRPr="005D1CF5">
        <w:rPr>
          <w:bCs/>
        </w:rPr>
        <w:t xml:space="preserve"> maaparandussüsteemi</w:t>
      </w:r>
      <w:bookmarkEnd w:id="15"/>
      <w:r w:rsidR="00C02FE6" w:rsidRPr="005D1CF5">
        <w:rPr>
          <w:bCs/>
        </w:rPr>
        <w:t xml:space="preserve"> </w:t>
      </w:r>
      <w:bookmarkEnd w:id="16"/>
      <w:r w:rsidR="00C02FE6" w:rsidRPr="005D1CF5">
        <w:rPr>
          <w:bCs/>
        </w:rPr>
        <w:t xml:space="preserve">kraavide </w:t>
      </w:r>
      <w:r w:rsidR="008960E4" w:rsidRPr="005D1CF5">
        <w:rPr>
          <w:bCs/>
        </w:rPr>
        <w:t>keskmised parameetrid pärast rekonstrueerimist on järgmised: nõlvus 1:1,5-1:1,75, põhja laius 0,6 m ja sügavus 0,7...1,3 m</w:t>
      </w:r>
      <w:r w:rsidR="00C02FE6" w:rsidRPr="005D1CF5">
        <w:rPr>
          <w:bCs/>
        </w:rPr>
        <w:t>.</w:t>
      </w:r>
      <w:r w:rsidR="008960E4" w:rsidRPr="005D1CF5">
        <w:rPr>
          <w:bCs/>
        </w:rPr>
        <w:t xml:space="preserve"> </w:t>
      </w:r>
      <w:r w:rsidR="00C02FE6" w:rsidRPr="005D1CF5">
        <w:rPr>
          <w:bCs/>
        </w:rPr>
        <w:t xml:space="preserve">Sete paigutada kraavi muldesse, laiali ajada ja tasandada. Ekspluatatsiooni käigus lõhutud mulded tuleb tasandada. </w:t>
      </w:r>
      <w:r w:rsidR="00C02FE6" w:rsidRPr="005D1CF5">
        <w:t xml:space="preserve">Rekonstrueeritavate teekraavide sete tõsta tee ja teekraavi vahelisele alale, kui sinna ei mahu üle kraavi metsa äärde. </w:t>
      </w:r>
      <w:r w:rsidR="005D1CF5" w:rsidRPr="005D1CF5">
        <w:rPr>
          <w:bCs/>
        </w:rPr>
        <w:t>Kavandataval Ohtu kabakulli püsielupaiga sihtkaitsevööndis jäetakse kraavid olemasolevasse olukorda.</w:t>
      </w:r>
      <w:r w:rsidR="008960E4" w:rsidRPr="005D1CF5">
        <w:rPr>
          <w:bCs/>
        </w:rPr>
        <w:t xml:space="preserve"> </w:t>
      </w:r>
      <w:r w:rsidR="005D1CF5" w:rsidRPr="005D1CF5">
        <w:rPr>
          <w:bCs/>
        </w:rPr>
        <w:t>Gaasitrassiga ristuvatel kraavidel (kr.100, 110, 111 ja 112) on ettenähtud käsitsi sette eemaldamine.</w:t>
      </w:r>
    </w:p>
    <w:p w14:paraId="38FE9E42" w14:textId="77777777" w:rsidR="00E55E06" w:rsidRPr="009F3277" w:rsidRDefault="00E55E06" w:rsidP="00E55E06">
      <w:pPr>
        <w:suppressAutoHyphens w:val="0"/>
        <w:autoSpaceDE w:val="0"/>
        <w:autoSpaceDN w:val="0"/>
        <w:adjustRightInd w:val="0"/>
        <w:jc w:val="both"/>
        <w:rPr>
          <w:lang w:eastAsia="et-EE"/>
        </w:rPr>
      </w:pPr>
      <w:r w:rsidRPr="009F3277">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E55E06" w:rsidRPr="009F3277" w14:paraId="4DF9D9A1" w14:textId="77777777" w:rsidTr="00AA1171">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0C11" w14:textId="77777777" w:rsidR="00E55E06" w:rsidRPr="009F3277" w:rsidRDefault="00E55E06" w:rsidP="00AA1171">
            <w:pPr>
              <w:suppressAutoHyphens w:val="0"/>
              <w:jc w:val="center"/>
              <w:rPr>
                <w:color w:val="000000"/>
                <w:lang w:eastAsia="et-EE"/>
              </w:rPr>
            </w:pPr>
            <w:r w:rsidRPr="009F3277">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B7DA397" w14:textId="77777777" w:rsidR="00E55E06" w:rsidRPr="009F3277" w:rsidRDefault="00E55E06" w:rsidP="00AA1171">
            <w:pPr>
              <w:suppressAutoHyphens w:val="0"/>
              <w:jc w:val="center"/>
              <w:rPr>
                <w:color w:val="000000"/>
                <w:lang w:eastAsia="et-EE"/>
              </w:rPr>
            </w:pPr>
            <w:r w:rsidRPr="009F3277">
              <w:rPr>
                <w:color w:val="000000"/>
                <w:lang w:eastAsia="et-EE"/>
              </w:rPr>
              <w:t>Pikkus (m)</w:t>
            </w:r>
          </w:p>
        </w:tc>
      </w:tr>
      <w:tr w:rsidR="009F3277" w:rsidRPr="009F3277" w14:paraId="1A79C027"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051EE669" w14:textId="79FF1340" w:rsidR="009F3277" w:rsidRPr="009F3277" w:rsidRDefault="009F3277" w:rsidP="009F3277">
            <w:r w:rsidRPr="009F3277">
              <w:t>UE - uuendatav eesvool</w:t>
            </w:r>
          </w:p>
        </w:tc>
        <w:tc>
          <w:tcPr>
            <w:tcW w:w="960" w:type="dxa"/>
            <w:tcBorders>
              <w:top w:val="nil"/>
              <w:left w:val="nil"/>
              <w:bottom w:val="single" w:sz="4" w:space="0" w:color="auto"/>
              <w:right w:val="single" w:sz="4" w:space="0" w:color="auto"/>
            </w:tcBorders>
            <w:shd w:val="clear" w:color="auto" w:fill="auto"/>
            <w:noWrap/>
            <w:hideMark/>
          </w:tcPr>
          <w:p w14:paraId="0D79F35C" w14:textId="39406D04" w:rsidR="009F3277" w:rsidRPr="009F3277" w:rsidRDefault="009F3277" w:rsidP="009F3277">
            <w:pPr>
              <w:jc w:val="right"/>
            </w:pPr>
            <w:r w:rsidRPr="009F3277">
              <w:t>0,470</w:t>
            </w:r>
          </w:p>
        </w:tc>
      </w:tr>
      <w:tr w:rsidR="009F3277" w:rsidRPr="009F3277" w14:paraId="154414F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BCD66B1" w14:textId="13776069" w:rsidR="009F3277" w:rsidRPr="009F3277" w:rsidRDefault="009F3277" w:rsidP="009F3277">
            <w:r w:rsidRPr="009F3277">
              <w:t>RK - rekonstrueeritav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1E97BEE" w14:textId="41A332E1" w:rsidR="009F3277" w:rsidRPr="009F3277" w:rsidRDefault="009F3277" w:rsidP="009F3277">
            <w:pPr>
              <w:jc w:val="right"/>
            </w:pPr>
            <w:r w:rsidRPr="009F3277">
              <w:t>18,234</w:t>
            </w:r>
          </w:p>
        </w:tc>
      </w:tr>
      <w:tr w:rsidR="009F3277" w:rsidRPr="009F3277" w14:paraId="355281FC"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E4B705" w14:textId="3A3C5986" w:rsidR="009F3277" w:rsidRPr="009F3277" w:rsidRDefault="009F3277" w:rsidP="009F3277">
            <w:r w:rsidRPr="009F3277">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44E279D" w14:textId="38AE2248" w:rsidR="009F3277" w:rsidRPr="009F3277" w:rsidRDefault="009F3277" w:rsidP="009F3277">
            <w:pPr>
              <w:jc w:val="right"/>
            </w:pPr>
            <w:r w:rsidRPr="009F3277">
              <w:t>1,675</w:t>
            </w:r>
          </w:p>
        </w:tc>
      </w:tr>
      <w:tr w:rsidR="009F3277" w:rsidRPr="009F3277" w14:paraId="74579C3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951731E" w14:textId="0950E22C" w:rsidR="009F3277" w:rsidRPr="009F3277" w:rsidRDefault="009F3277" w:rsidP="009F3277">
            <w:r w:rsidRPr="009F3277">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BA262F" w14:textId="622CF88D" w:rsidR="009F3277" w:rsidRPr="009F3277" w:rsidRDefault="009F3277" w:rsidP="009F3277">
            <w:pPr>
              <w:jc w:val="right"/>
            </w:pPr>
            <w:r w:rsidRPr="009F3277">
              <w:t>2,307</w:t>
            </w:r>
          </w:p>
        </w:tc>
      </w:tr>
      <w:tr w:rsidR="009F3277" w:rsidRPr="009F3277" w14:paraId="3829604F"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248DA05" w14:textId="7F0159B1" w:rsidR="009F3277" w:rsidRPr="009F3277" w:rsidRDefault="009F3277" w:rsidP="009F3277">
            <w:r w:rsidRPr="009F3277">
              <w:t>EK - ehitatav 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FE0A512" w14:textId="72481335" w:rsidR="009F3277" w:rsidRPr="009F3277" w:rsidRDefault="009F3277" w:rsidP="009F3277">
            <w:pPr>
              <w:jc w:val="right"/>
            </w:pPr>
            <w:r w:rsidRPr="009F3277">
              <w:t>0,115</w:t>
            </w:r>
          </w:p>
        </w:tc>
      </w:tr>
      <w:tr w:rsidR="009F3277" w:rsidRPr="009F3277" w14:paraId="6AF1DD72"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3D1106F9" w14:textId="77777777" w:rsidR="009F3277" w:rsidRPr="009F3277" w:rsidRDefault="009F3277" w:rsidP="009F3277">
            <w:pPr>
              <w:suppressAutoHyphens w:val="0"/>
              <w:rPr>
                <w:b/>
                <w:bCs/>
                <w:color w:val="000000"/>
                <w:lang w:eastAsia="et-EE"/>
              </w:rPr>
            </w:pPr>
            <w:r w:rsidRPr="009F3277">
              <w:rPr>
                <w:b/>
                <w:bCs/>
              </w:rPr>
              <w:t>KOKKU</w:t>
            </w:r>
          </w:p>
        </w:tc>
        <w:tc>
          <w:tcPr>
            <w:tcW w:w="960" w:type="dxa"/>
            <w:tcBorders>
              <w:top w:val="nil"/>
              <w:left w:val="nil"/>
              <w:bottom w:val="single" w:sz="4" w:space="0" w:color="auto"/>
              <w:right w:val="single" w:sz="4" w:space="0" w:color="auto"/>
            </w:tcBorders>
            <w:shd w:val="clear" w:color="auto" w:fill="auto"/>
            <w:noWrap/>
            <w:hideMark/>
          </w:tcPr>
          <w:p w14:paraId="51454EEE" w14:textId="2A3B30E1" w:rsidR="009F3277" w:rsidRPr="009F3277" w:rsidRDefault="009F3277" w:rsidP="009F3277">
            <w:pPr>
              <w:suppressAutoHyphens w:val="0"/>
              <w:jc w:val="right"/>
              <w:rPr>
                <w:b/>
                <w:bCs/>
                <w:color w:val="000000"/>
                <w:lang w:eastAsia="et-EE"/>
              </w:rPr>
            </w:pPr>
            <w:r w:rsidRPr="009F3277">
              <w:rPr>
                <w:b/>
                <w:bCs/>
              </w:rPr>
              <w:t>22,801</w:t>
            </w:r>
          </w:p>
        </w:tc>
      </w:tr>
    </w:tbl>
    <w:p w14:paraId="2CB975E0" w14:textId="0273E0CD" w:rsidR="0057440C" w:rsidRPr="005D1CF5" w:rsidRDefault="0029505A" w:rsidP="0029505A">
      <w:pPr>
        <w:suppressAutoHyphens w:val="0"/>
        <w:autoSpaceDE w:val="0"/>
        <w:autoSpaceDN w:val="0"/>
        <w:adjustRightInd w:val="0"/>
        <w:jc w:val="both"/>
        <w:rPr>
          <w:bCs/>
          <w:lang w:eastAsia="et-EE"/>
        </w:rPr>
      </w:pPr>
      <w:r w:rsidRPr="009F3277">
        <w:rPr>
          <w:bCs/>
          <w:lang w:eastAsia="et-EE"/>
        </w:rPr>
        <w:t xml:space="preserve">Metsamaa kraavi mullavalli taha kogunev vesi tuleb läbi valli kraavi juhtida  30cm läbimõõdu ja </w:t>
      </w:r>
      <w:r w:rsidR="0080739F" w:rsidRPr="009F3277">
        <w:rPr>
          <w:bCs/>
          <w:lang w:eastAsia="et-EE"/>
        </w:rPr>
        <w:t>9</w:t>
      </w:r>
      <w:r w:rsidRPr="009F3277">
        <w:rPr>
          <w:bCs/>
          <w:lang w:eastAsia="et-EE"/>
        </w:rPr>
        <w:t>m pikkuse plasttoruga Di 300mm SN8 (veeviimar, tüüp VV-300). Veeviimarid on ette nähtud ehitada vastav</w:t>
      </w:r>
      <w:r w:rsidR="003C7221" w:rsidRPr="009F3277">
        <w:rPr>
          <w:bCs/>
          <w:lang w:eastAsia="et-EE"/>
        </w:rPr>
        <w:t>alt tüüpjoonisele 1.7 (2013.a).</w:t>
      </w:r>
      <w:r w:rsidR="0057440C" w:rsidRPr="009F3277">
        <w:rPr>
          <w:bCs/>
          <w:lang w:eastAsia="et-EE"/>
        </w:rPr>
        <w:t xml:space="preserve"> </w:t>
      </w:r>
      <w:r w:rsidR="003C7221" w:rsidRPr="009F3277">
        <w:rPr>
          <w:bCs/>
          <w:lang w:eastAsia="et-EE"/>
        </w:rPr>
        <w:t xml:space="preserve">Ette on nähtud </w:t>
      </w:r>
      <w:r w:rsidR="009F3277" w:rsidRPr="009F3277">
        <w:rPr>
          <w:bCs/>
          <w:lang w:eastAsia="et-EE"/>
        </w:rPr>
        <w:t>49</w:t>
      </w:r>
      <w:r w:rsidR="00450513" w:rsidRPr="009F3277">
        <w:rPr>
          <w:bCs/>
          <w:lang w:eastAsia="et-EE"/>
        </w:rPr>
        <w:t>tk</w:t>
      </w:r>
      <w:r w:rsidR="003C7221" w:rsidRPr="009F3277">
        <w:rPr>
          <w:bCs/>
          <w:lang w:eastAsia="et-EE"/>
        </w:rPr>
        <w:t xml:space="preserve"> veeviimari paigutus, mille t</w:t>
      </w:r>
      <w:r w:rsidR="0057440C" w:rsidRPr="009F3277">
        <w:rPr>
          <w:bCs/>
          <w:lang w:eastAsia="et-EE"/>
        </w:rPr>
        <w:t xml:space="preserve">äpsemad paigaldamise asukohad täpsustatakse ehituse ajal. Üldjuhul paigutatakse </w:t>
      </w:r>
      <w:r w:rsidR="0057440C" w:rsidRPr="005D1CF5">
        <w:rPr>
          <w:bCs/>
          <w:lang w:eastAsia="et-EE"/>
        </w:rPr>
        <w:t>veeviimarid sinna kus on märgata vee kogunemist mulde taha.</w:t>
      </w:r>
    </w:p>
    <w:p w14:paraId="6308DFAA" w14:textId="5EDE1BDE" w:rsidR="00BF765B" w:rsidRPr="005D1CF5" w:rsidRDefault="00967FFB" w:rsidP="00847B89">
      <w:pPr>
        <w:suppressAutoHyphens w:val="0"/>
        <w:autoSpaceDE w:val="0"/>
        <w:autoSpaceDN w:val="0"/>
        <w:adjustRightInd w:val="0"/>
        <w:jc w:val="both"/>
        <w:rPr>
          <w:bCs/>
        </w:rPr>
      </w:pPr>
      <w:r w:rsidRPr="005D1CF5">
        <w:rPr>
          <w:bCs/>
        </w:rPr>
        <w:t>Keila</w:t>
      </w:r>
      <w:r w:rsidR="00450513" w:rsidRPr="005D1CF5">
        <w:rPr>
          <w:bCs/>
          <w:lang w:eastAsia="et-EE"/>
        </w:rPr>
        <w:t xml:space="preserve"> objektil teostatakse </w:t>
      </w:r>
      <w:r w:rsidR="005D1CF5" w:rsidRPr="005D1CF5">
        <w:rPr>
          <w:bCs/>
          <w:lang w:eastAsia="et-EE"/>
        </w:rPr>
        <w:t>5</w:t>
      </w:r>
      <w:r w:rsidR="00450513" w:rsidRPr="005D1CF5">
        <w:rPr>
          <w:bCs/>
          <w:lang w:eastAsia="et-EE"/>
        </w:rPr>
        <w:t xml:space="preserve"> truubi rekonstrueerimine</w:t>
      </w:r>
      <w:r w:rsidR="00304042" w:rsidRPr="005D1CF5">
        <w:rPr>
          <w:bCs/>
          <w:lang w:eastAsia="et-EE"/>
        </w:rPr>
        <w:t>,</w:t>
      </w:r>
      <w:r w:rsidR="00450513" w:rsidRPr="005D1CF5">
        <w:rPr>
          <w:bCs/>
          <w:lang w:eastAsia="et-EE"/>
        </w:rPr>
        <w:t xml:space="preserve"> </w:t>
      </w:r>
      <w:r w:rsidR="005D1CF5" w:rsidRPr="005D1CF5">
        <w:rPr>
          <w:bCs/>
          <w:lang w:eastAsia="et-EE"/>
        </w:rPr>
        <w:t>28</w:t>
      </w:r>
      <w:r w:rsidR="00450513" w:rsidRPr="005D1CF5">
        <w:rPr>
          <w:bCs/>
          <w:lang w:eastAsia="et-EE"/>
        </w:rPr>
        <w:t xml:space="preserve"> uue truubi ehitamine</w:t>
      </w:r>
      <w:r w:rsidR="00304042" w:rsidRPr="005D1CF5">
        <w:t xml:space="preserve"> </w:t>
      </w:r>
      <w:r w:rsidR="00304042" w:rsidRPr="005D1CF5">
        <w:rPr>
          <w:bCs/>
          <w:lang w:eastAsia="et-EE"/>
        </w:rPr>
        <w:t xml:space="preserve">ja </w:t>
      </w:r>
      <w:r w:rsidR="005D1CF5" w:rsidRPr="005D1CF5">
        <w:rPr>
          <w:bCs/>
          <w:lang w:eastAsia="et-EE"/>
        </w:rPr>
        <w:t>3</w:t>
      </w:r>
      <w:r w:rsidR="00304042" w:rsidRPr="005D1CF5">
        <w:rPr>
          <w:bCs/>
          <w:lang w:eastAsia="et-EE"/>
        </w:rPr>
        <w:t xml:space="preserve"> truubi uuendamine (setetest puhastamine)</w:t>
      </w:r>
      <w:r w:rsidR="00450513" w:rsidRPr="005D1CF5">
        <w:rPr>
          <w:bCs/>
          <w:lang w:eastAsia="et-EE"/>
        </w:rPr>
        <w:t xml:space="preserve">. </w:t>
      </w:r>
      <w:r w:rsidR="006A77F2" w:rsidRPr="005D1CF5">
        <w:rPr>
          <w:bCs/>
          <w:lang w:eastAsia="et-EE"/>
        </w:rPr>
        <w:t>Plasttruubid rajatakse läbimõõduga</w:t>
      </w:r>
      <w:r w:rsidR="00142B95" w:rsidRPr="005D1CF5">
        <w:rPr>
          <w:bCs/>
          <w:lang w:eastAsia="et-EE"/>
        </w:rPr>
        <w:t xml:space="preserve"> </w:t>
      </w:r>
      <w:r w:rsidR="005D1CF5" w:rsidRPr="005D1CF5">
        <w:rPr>
          <w:bCs/>
          <w:lang w:eastAsia="et-EE"/>
        </w:rPr>
        <w:t>4</w:t>
      </w:r>
      <w:r w:rsidR="009F6B29" w:rsidRPr="005D1CF5">
        <w:rPr>
          <w:bCs/>
          <w:lang w:eastAsia="et-EE"/>
        </w:rPr>
        <w:t xml:space="preserve">0 cm kuni </w:t>
      </w:r>
      <w:r w:rsidR="008960E4" w:rsidRPr="005D1CF5">
        <w:rPr>
          <w:bCs/>
          <w:lang w:eastAsia="et-EE"/>
        </w:rPr>
        <w:t>10</w:t>
      </w:r>
      <w:r w:rsidR="009F6B29" w:rsidRPr="005D1CF5">
        <w:rPr>
          <w:bCs/>
          <w:lang w:eastAsia="et-EE"/>
        </w:rPr>
        <w:t>0 cm</w:t>
      </w:r>
      <w:r w:rsidR="00142B95" w:rsidRPr="005D1CF5">
        <w:rPr>
          <w:bCs/>
          <w:lang w:eastAsia="et-EE"/>
        </w:rPr>
        <w:t>.</w:t>
      </w:r>
      <w:r w:rsidR="003619D4" w:rsidRPr="005D1CF5">
        <w:rPr>
          <w:bCs/>
          <w:lang w:eastAsia="et-EE"/>
        </w:rPr>
        <w:t xml:space="preserve"> </w:t>
      </w:r>
      <w:r w:rsidR="00F901A0" w:rsidRPr="005D1CF5">
        <w:rPr>
          <w:bCs/>
        </w:rPr>
        <w:t>Plasttruubitorud</w:t>
      </w:r>
      <w:r w:rsidR="005554AA" w:rsidRPr="005D1CF5">
        <w:rPr>
          <w:bCs/>
        </w:rPr>
        <w:t xml:space="preserve"> </w:t>
      </w:r>
      <w:r w:rsidR="00F901A0" w:rsidRPr="005D1CF5">
        <w:rPr>
          <w:bCs/>
        </w:rPr>
        <w:t>peavad vastama ringjäi</w:t>
      </w:r>
      <w:r w:rsidR="00BE1455" w:rsidRPr="005D1CF5">
        <w:rPr>
          <w:bCs/>
        </w:rPr>
        <w:t>kusele SN8, ISO 9969 ja olema</w:t>
      </w:r>
      <w:r w:rsidR="00F901A0" w:rsidRPr="005D1CF5">
        <w:rPr>
          <w:bCs/>
        </w:rPr>
        <w:t xml:space="preserve"> seest siledaseinalised.</w:t>
      </w:r>
      <w:r w:rsidR="004937F1" w:rsidRPr="005D1CF5">
        <w:t xml:space="preserve"> </w:t>
      </w:r>
      <w:r w:rsidR="004937F1" w:rsidRPr="005D1CF5">
        <w:rPr>
          <w:bCs/>
        </w:rPr>
        <w:t>Uute truupide vähim piki</w:t>
      </w:r>
      <w:r w:rsidR="006A77F2" w:rsidRPr="005D1CF5">
        <w:rPr>
          <w:bCs/>
        </w:rPr>
        <w:t xml:space="preserve"> </w:t>
      </w:r>
      <w:r w:rsidR="004937F1" w:rsidRPr="005D1CF5">
        <w:rPr>
          <w:bCs/>
        </w:rPr>
        <w:t>kalle peab olema 1%. Truupide nõutav eluiga peab olema 50a.</w:t>
      </w:r>
      <w:r w:rsidR="00F901A0" w:rsidRPr="005D1CF5">
        <w:rPr>
          <w:bCs/>
        </w:rPr>
        <w:t xml:space="preserve"> </w:t>
      </w:r>
      <w:r w:rsidR="00111E0A" w:rsidRPr="005D1CF5">
        <w:rPr>
          <w:bCs/>
        </w:rPr>
        <w:t>Truubitorude</w:t>
      </w:r>
      <w:r w:rsidR="005554AA" w:rsidRPr="005D1CF5">
        <w:rPr>
          <w:bCs/>
        </w:rPr>
        <w:t xml:space="preserve"> m</w:t>
      </w:r>
      <w:r w:rsidR="00111E0A" w:rsidRPr="005D1CF5">
        <w:rPr>
          <w:bCs/>
        </w:rPr>
        <w:t>aksimaalne paigaldusjärgne lubatud deformatsioon on</w:t>
      </w:r>
      <w:r w:rsidR="00B1080F" w:rsidRPr="005D1CF5">
        <w:rPr>
          <w:bCs/>
        </w:rPr>
        <w:t xml:space="preserve"> 6%</w:t>
      </w:r>
      <w:r w:rsidR="00111E0A" w:rsidRPr="005D1CF5">
        <w:rPr>
          <w:bCs/>
        </w:rPr>
        <w:t>.</w:t>
      </w:r>
      <w:r w:rsidR="00B1080F" w:rsidRPr="005D1CF5">
        <w:t xml:space="preserve"> </w:t>
      </w:r>
      <w:r w:rsidR="008628F3" w:rsidRPr="005D1CF5">
        <w:rPr>
          <w:bCs/>
        </w:rPr>
        <w:t>Truupide paigaldamise</w:t>
      </w:r>
      <w:r w:rsidR="00A81856" w:rsidRPr="005D1CF5">
        <w:rPr>
          <w:bCs/>
        </w:rPr>
        <w:t>l lähtuda maaparandusrajatiste</w:t>
      </w:r>
      <w:r w:rsidR="008628F3" w:rsidRPr="005D1CF5">
        <w:rPr>
          <w:bCs/>
        </w:rPr>
        <w:t xml:space="preserve"> tüüpjoonistest (2013).</w:t>
      </w:r>
      <w:r w:rsidR="002F4777" w:rsidRPr="005D1CF5">
        <w:t xml:space="preserve"> </w:t>
      </w:r>
      <w:r w:rsidR="00E80A4E" w:rsidRPr="005D1CF5">
        <w:t>Truubitorud tuleb paigaldada vähemalt 15 cm liivalusele. Kinni aetav kaevik tuleb toru ümber korralikult 15-30 cm kihtidena tihendada.</w:t>
      </w:r>
      <w:r w:rsidR="00801765" w:rsidRPr="005D1CF5">
        <w:t xml:space="preserve"> </w:t>
      </w:r>
      <w:r w:rsidR="0091650B" w:rsidRPr="005D1CF5">
        <w:t xml:space="preserve">Truupide ehitamisel minimaalne mineraalse pinnase täitekihi paksus truubitoru peal </w:t>
      </w:r>
      <w:r w:rsidR="00023945" w:rsidRPr="005D1CF5">
        <w:t>olema Ø 40 ja 50 cm plasttruubil vähemalt 0,5 m, Ø 60 cm plasttruubil 0,55 m, Ø 80 cm plasttruubil 0,65 m, Ø 100 cm plasttruubil 0,75 m.</w:t>
      </w:r>
      <w:r w:rsidR="0091650B" w:rsidRPr="005D1CF5">
        <w:t xml:space="preserve"> </w:t>
      </w:r>
      <w:r w:rsidR="00801765" w:rsidRPr="005D1CF5">
        <w:rPr>
          <w:bCs/>
        </w:rPr>
        <w:t xml:space="preserve">Osadele truupidele, mis asuvad teedel, on ette nähtud kruusa (purustatud kruus positsioon nr 6) vedu katte taastamiseks. </w:t>
      </w:r>
    </w:p>
    <w:p w14:paraId="165C50A7" w14:textId="2377E80D" w:rsidR="00E94779" w:rsidRPr="00E94779" w:rsidRDefault="00E94779" w:rsidP="00847B89">
      <w:pPr>
        <w:suppressAutoHyphens w:val="0"/>
        <w:autoSpaceDE w:val="0"/>
        <w:autoSpaceDN w:val="0"/>
        <w:adjustRightInd w:val="0"/>
        <w:jc w:val="both"/>
        <w:rPr>
          <w:bCs/>
        </w:rPr>
      </w:pPr>
      <w:r w:rsidRPr="00E80A4E">
        <w:rPr>
          <w:bCs/>
        </w:rPr>
        <w:t>Truupidele, mis asuvad turbapinnasele, tuleb rajada puitalustele (palkaluste) vastavalt „Maaparandusrajatiste tüüpjoonised“ (Tallinn 2013) tüüpjoonis 3.7 – Truubitoru puitalus</w:t>
      </w:r>
      <w:r>
        <w:rPr>
          <w:bCs/>
        </w:rPr>
        <w:t xml:space="preserve"> (25 tk</w:t>
      </w:r>
      <w:r w:rsidR="00011FA4">
        <w:rPr>
          <w:bCs/>
        </w:rPr>
        <w:t xml:space="preserve">, </w:t>
      </w:r>
      <w:r w:rsidR="00011FA4" w:rsidRPr="00011FA4">
        <w:rPr>
          <w:bCs/>
        </w:rPr>
        <w:t>11,4</w:t>
      </w:r>
      <w:r w:rsidR="00011FA4">
        <w:rPr>
          <w:bCs/>
        </w:rPr>
        <w:t>3 tm</w:t>
      </w:r>
      <w:r>
        <w:rPr>
          <w:bCs/>
        </w:rPr>
        <w:t>)</w:t>
      </w:r>
      <w:r w:rsidRPr="00E80A4E">
        <w:rPr>
          <w:bCs/>
        </w:rPr>
        <w:t xml:space="preserve">. Palkide minimaalne läbimõõt peab olema 10 cm, ristipalkide pikkus 1,0 m ning palkide pikkus vastavalt truubi pikkusele. </w:t>
      </w:r>
    </w:p>
    <w:p w14:paraId="3BACD501" w14:textId="2DA536F8" w:rsidR="00304042" w:rsidRPr="005D1CF5" w:rsidRDefault="005D1CF5" w:rsidP="00847B89">
      <w:pPr>
        <w:suppressAutoHyphens w:val="0"/>
        <w:autoSpaceDE w:val="0"/>
        <w:autoSpaceDN w:val="0"/>
        <w:adjustRightInd w:val="0"/>
        <w:jc w:val="both"/>
        <w:rPr>
          <w:bCs/>
        </w:rPr>
      </w:pPr>
      <w:r w:rsidRPr="005D1CF5">
        <w:rPr>
          <w:bCs/>
        </w:rPr>
        <w:t>Keila-Ääsme tee alused truubid T/1 ja T/2 mis puhastatakse risust ja setetest, samuti vajab setetest puhastamist gaasitrassile rajatud truup T/10 (50PT12).</w:t>
      </w:r>
      <w:r w:rsidR="00304042" w:rsidRPr="005D1CF5">
        <w:rPr>
          <w:bCs/>
        </w:rPr>
        <w:t xml:space="preserve"> </w:t>
      </w:r>
    </w:p>
    <w:p w14:paraId="29C4501B" w14:textId="2065E6E9" w:rsidR="006A77F2" w:rsidRPr="005D1CF5" w:rsidRDefault="0091650B" w:rsidP="006A77F2">
      <w:pPr>
        <w:suppressAutoHyphens w:val="0"/>
        <w:autoSpaceDE w:val="0"/>
        <w:autoSpaceDN w:val="0"/>
        <w:adjustRightInd w:val="0"/>
        <w:jc w:val="both"/>
      </w:pPr>
      <w:bookmarkStart w:id="17" w:name="_Hlk120101388"/>
      <w:r w:rsidRPr="005D1CF5">
        <w:rPr>
          <w:bCs/>
        </w:rPr>
        <w:lastRenderedPageBreak/>
        <w:t xml:space="preserve">Kõikidele </w:t>
      </w:r>
      <w:r w:rsidR="005D1CF5" w:rsidRPr="005D1CF5">
        <w:rPr>
          <w:bCs/>
        </w:rPr>
        <w:t>4</w:t>
      </w:r>
      <w:r w:rsidRPr="005D1CF5">
        <w:rPr>
          <w:bCs/>
        </w:rPr>
        <w:t xml:space="preserve">0 kuni </w:t>
      </w:r>
      <w:r w:rsidR="00304042" w:rsidRPr="005D1CF5">
        <w:rPr>
          <w:bCs/>
        </w:rPr>
        <w:t>6</w:t>
      </w:r>
      <w:r w:rsidRPr="005D1CF5">
        <w:rPr>
          <w:bCs/>
        </w:rPr>
        <w:t xml:space="preserve">0 truupidele on ette nähtud ehitada otsakutele kindlustised </w:t>
      </w:r>
      <w:bookmarkEnd w:id="17"/>
      <w:r w:rsidRPr="005D1CF5">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5D1CF5">
        <w:rPr>
          <w:bCs/>
        </w:rPr>
        <w:t xml:space="preserve"> </w:t>
      </w:r>
      <w:r w:rsidR="00304042" w:rsidRPr="005D1CF5">
        <w:rPr>
          <w:bCs/>
        </w:rPr>
        <w:t xml:space="preserve">Kõikidele 100 truupidele on ette nähtud ehitada otsakutele kindlustised </w:t>
      </w:r>
      <w:r w:rsidRPr="005D1CF5">
        <w:rPr>
          <w:bCs/>
        </w:rPr>
        <w:t>kiviotsak</w:t>
      </w:r>
      <w:r w:rsidR="00AF518D" w:rsidRPr="005D1CF5">
        <w:rPr>
          <w:bCs/>
        </w:rPr>
        <w:t xml:space="preserve"> K</w:t>
      </w:r>
      <w:r w:rsidR="00E80A4E" w:rsidRPr="005D1CF5">
        <w:rPr>
          <w:bCs/>
        </w:rPr>
        <w:t xml:space="preserve">OK. </w:t>
      </w:r>
      <w:r w:rsidR="00D93D2A" w:rsidRPr="005D1CF5">
        <w:rPr>
          <w:bCs/>
        </w:rPr>
        <w:t xml:space="preserve">Otsakute rajamiseks truupidele tuleb kasutada nõlvust 1:1,5 ning järgida vastavaid tüüpjooniseid väljaandest „Maaparandusrajatiste tüüpjoonised“ (Tallinn 2013). </w:t>
      </w:r>
      <w:r w:rsidR="00AF518D" w:rsidRPr="005D1CF5">
        <w:t>K</w:t>
      </w:r>
      <w:r w:rsidR="006A77F2" w:rsidRPr="005D1CF5">
        <w:t>OK tüüpi otsakute ehitamisel tuleb kivikindlustuse alune kraavi nõlv süvistada, et peale kindlustuse ehitamist kindlustus ja nõlv oleksid ühes tasapinnas.</w:t>
      </w:r>
      <w:r w:rsidR="00412ECE" w:rsidRPr="005D1CF5">
        <w:t xml:space="preserve"> </w:t>
      </w:r>
      <w:r w:rsidR="00AF518D" w:rsidRPr="005D1CF5">
        <w:t>K</w:t>
      </w:r>
      <w:r w:rsidR="00412ECE" w:rsidRPr="005D1CF5">
        <w:t>OK otsakute rajamisel ei kasutata geotekstiili kivide all.</w:t>
      </w:r>
      <w:r w:rsidR="009459D4" w:rsidRPr="005D1CF5">
        <w:t xml:space="preserve"> </w:t>
      </w:r>
      <w:bookmarkStart w:id="18" w:name="_Hlk113011941"/>
      <w:r w:rsidR="009459D4" w:rsidRPr="005D1CF5">
        <w:t xml:space="preserve">Otsakute ja nõlvade kindlustamisel võib kasutada hüdrokülvi, kuid see peab olema teostatud 50 päeva enne ehituse lõpptähtaega ja ehituse üle andes peab otsakul/kindlustusel </w:t>
      </w:r>
      <w:r w:rsidR="003F5C9D" w:rsidRPr="005D1CF5">
        <w:t>kasvama ühtlane elujõuline haljastus.</w:t>
      </w:r>
      <w:bookmarkEnd w:id="18"/>
      <w:r w:rsidR="009459D4" w:rsidRPr="005D1CF5">
        <w:t xml:space="preserve">  </w:t>
      </w:r>
    </w:p>
    <w:p w14:paraId="0224DB75" w14:textId="088D5D33" w:rsidR="0091650B" w:rsidRPr="005D1CF5" w:rsidRDefault="0091650B" w:rsidP="006A77F2">
      <w:pPr>
        <w:suppressAutoHyphens w:val="0"/>
        <w:autoSpaceDE w:val="0"/>
        <w:autoSpaceDN w:val="0"/>
        <w:adjustRightInd w:val="0"/>
        <w:jc w:val="both"/>
      </w:pPr>
      <w:r w:rsidRPr="005D1CF5">
        <w:t>Tähispostid tuleb paigaldada teealustele truupidele 1</w:t>
      </w:r>
      <w:r w:rsidR="00304042" w:rsidRPr="005D1CF5">
        <w:t>8</w:t>
      </w:r>
      <w:r w:rsidRPr="005D1CF5">
        <w:t xml:space="preserve"> tk, vastavalt maaparanduse tüüpjoonistele. </w:t>
      </w:r>
      <w:bookmarkStart w:id="19" w:name="_Hlk92456787"/>
      <w:r w:rsidRPr="005D1CF5">
        <w:t>Tähispost paigaldada truubi sissevoolu ja väljavoolu kohale sõidutee serva. Tähispostid tuleb paigaldada mulde servast vähemalt 0,35m kaugusele ja sõidutee servast vähemalt 0,75m kaugusele.</w:t>
      </w:r>
      <w:bookmarkEnd w:id="19"/>
    </w:p>
    <w:p w14:paraId="01208449" w14:textId="323D2D98" w:rsidR="00931549" w:rsidRPr="005D1CF5" w:rsidRDefault="00931549" w:rsidP="006A77F2">
      <w:pPr>
        <w:suppressAutoHyphens w:val="0"/>
        <w:autoSpaceDE w:val="0"/>
        <w:autoSpaceDN w:val="0"/>
        <w:adjustRightInd w:val="0"/>
        <w:jc w:val="both"/>
      </w:pPr>
      <w:r w:rsidRPr="005D1CF5">
        <w:t>Välja kaevatud vanad r/b truubitorud tuleb rekonstrueeritavalt alalt ära vedada ja utiliseerida.</w:t>
      </w:r>
    </w:p>
    <w:p w14:paraId="66989470" w14:textId="34F1C8F1" w:rsidR="00DB3B1A" w:rsidRPr="00711DA4" w:rsidRDefault="005D1CF5" w:rsidP="00194892">
      <w:pPr>
        <w:suppressAutoHyphens w:val="0"/>
        <w:autoSpaceDE w:val="0"/>
        <w:autoSpaceDN w:val="0"/>
        <w:adjustRightInd w:val="0"/>
        <w:jc w:val="both"/>
        <w:rPr>
          <w:highlight w:val="yellow"/>
        </w:rPr>
      </w:pPr>
      <w:r w:rsidRPr="005D1CF5">
        <w:rPr>
          <w:b/>
          <w:bCs/>
        </w:rPr>
        <w:t xml:space="preserve">Aila tee </w:t>
      </w:r>
      <w:r w:rsidR="00304042" w:rsidRPr="005D1CF5">
        <w:rPr>
          <w:b/>
          <w:bCs/>
        </w:rPr>
        <w:t>(</w:t>
      </w:r>
      <w:r w:rsidRPr="005D1CF5">
        <w:rPr>
          <w:b/>
          <w:bCs/>
        </w:rPr>
        <w:t>1,30</w:t>
      </w:r>
      <w:r w:rsidR="00304042" w:rsidRPr="005D1CF5">
        <w:rPr>
          <w:b/>
          <w:bCs/>
        </w:rPr>
        <w:t xml:space="preserve"> km)</w:t>
      </w:r>
      <w:r w:rsidR="00DB3B1A" w:rsidRPr="005D1CF5">
        <w:t xml:space="preserve"> </w:t>
      </w:r>
      <w:r w:rsidR="00194892">
        <w:t>saab alguse (11370) Keila-Ääsme teelt 2,092km kuhu ehitatakse Transpordiameti nõuetele vastav mahasõidukoht Mnt I. (OÜ Teelahendused  töö nr.</w:t>
      </w:r>
      <w:r w:rsidR="00EA1194">
        <w:t xml:space="preserve"> </w:t>
      </w:r>
      <w:r w:rsidR="00194892">
        <w:t>PP-21-01-07</w:t>
      </w:r>
      <w:r w:rsidR="00EA1194">
        <w:t>).</w:t>
      </w:r>
      <w:r w:rsidR="00194892">
        <w:t xml:space="preserve"> Aila tee on uus ehitatav tee ning see </w:t>
      </w:r>
      <w:r w:rsidR="00EA1194">
        <w:t>rajatakse</w:t>
      </w:r>
      <w:r w:rsidR="00194892">
        <w:t xml:space="preserve"> kraavide 400 ja 401 muldele. Uutest teekraavidest 403,</w:t>
      </w:r>
      <w:r w:rsidR="00EA1194">
        <w:t xml:space="preserve"> </w:t>
      </w:r>
      <w:r w:rsidR="00194892">
        <w:t>404,</w:t>
      </w:r>
      <w:r w:rsidR="00EA1194">
        <w:t xml:space="preserve"> </w:t>
      </w:r>
      <w:r w:rsidR="00194892">
        <w:t xml:space="preserve">405 ja 406 saadav pinnas paigaldada muldesse. </w:t>
      </w:r>
      <w:r w:rsidR="00EA1194">
        <w:t>Peale m</w:t>
      </w:r>
      <w:r w:rsidR="00194892">
        <w:t>uldesse paigaldatud turbapinnas</w:t>
      </w:r>
      <w:r w:rsidR="00EA1194">
        <w:t>e</w:t>
      </w:r>
      <w:r w:rsidR="00194892">
        <w:t xml:space="preserve"> vajumist tuleb </w:t>
      </w:r>
      <w:r w:rsidR="00EA1194">
        <w:t xml:space="preserve">see </w:t>
      </w:r>
      <w:r w:rsidR="00194892">
        <w:t>teekraavide vahelisele alale laiali</w:t>
      </w:r>
      <w:r w:rsidR="00EA1194">
        <w:t xml:space="preserve"> planeerida</w:t>
      </w:r>
      <w:r w:rsidR="00194892">
        <w:t>, mille orienteeruvad parameetrid on</w:t>
      </w:r>
      <w:r w:rsidR="00EA1194">
        <w:t xml:space="preserve"> </w:t>
      </w:r>
      <w:r w:rsidR="00194892">
        <w:t>5,7/7,2m.</w:t>
      </w:r>
      <w:r w:rsidR="00EA1194">
        <w:t xml:space="preserve"> </w:t>
      </w:r>
      <w:r w:rsidR="00194892">
        <w:t xml:space="preserve">Teekatend </w:t>
      </w:r>
      <w:r w:rsidR="00EA1194">
        <w:t>rajatakse</w:t>
      </w:r>
      <w:r w:rsidR="00194892">
        <w:t xml:space="preserve"> 4,5m laiune </w:t>
      </w:r>
      <w:r w:rsidR="00EA1194">
        <w:t>kattega</w:t>
      </w:r>
      <w:r w:rsidR="00EA1194" w:rsidRPr="00EA1194">
        <w:t xml:space="preserve"> 10 sm purustatud kruus (positsioon nr 6) ja  + </w:t>
      </w:r>
      <w:bookmarkStart w:id="20" w:name="_Hlk120538093"/>
      <w:r w:rsidR="00EA1194" w:rsidRPr="00EA1194">
        <w:t>30 sm sorteeritud kruus positsioon nr 4</w:t>
      </w:r>
      <w:bookmarkEnd w:id="20"/>
      <w:r w:rsidR="00EA1194" w:rsidRPr="00EA1194">
        <w:t xml:space="preserve">. Teekatte rajatakse geovõrgule (Deklareeritud tõmbetugevus MD/CMD ≥40kN/m, silmaava45x45mm) ja geotekstiil (Deklareeritud tõmbetugevus MD/CMD ≥20 kN/m, 5,0 m lai). </w:t>
      </w:r>
      <w:r w:rsidR="00194892">
        <w:t xml:space="preserve">Mahasõidukohad </w:t>
      </w:r>
      <w:r w:rsidR="00EA1194">
        <w:t>rajatakse</w:t>
      </w:r>
      <w:r w:rsidR="00194892">
        <w:t xml:space="preserve"> ühekihilised </w:t>
      </w:r>
      <w:r w:rsidR="00EA1194">
        <w:t>4</w:t>
      </w:r>
      <w:r w:rsidR="00EA1194" w:rsidRPr="00EA1194">
        <w:t>0 sm sorteeritud kruus positsioon nr 4</w:t>
      </w:r>
      <w:r w:rsidR="00EA1194">
        <w:t>,</w:t>
      </w:r>
      <w:r w:rsidR="00194892">
        <w:t xml:space="preserve"> tüüp M3 (R-10m, L-10m)</w:t>
      </w:r>
      <w:r w:rsidR="00EA1194">
        <w:t>.</w:t>
      </w:r>
      <w:r w:rsidR="00194892">
        <w:t xml:space="preserve"> Tee lõpus oleva tagasipööramise TP-T koha üks haar </w:t>
      </w:r>
      <w:r w:rsidR="00EA1194">
        <w:t>rajatakse</w:t>
      </w:r>
      <w:r w:rsidR="00194892">
        <w:t xml:space="preserve"> 100m pikkune. </w:t>
      </w:r>
    </w:p>
    <w:p w14:paraId="3DBA30EF" w14:textId="1F0F1E59" w:rsidR="00194892" w:rsidRDefault="005D1CF5" w:rsidP="00194892">
      <w:pPr>
        <w:suppressAutoHyphens w:val="0"/>
        <w:autoSpaceDE w:val="0"/>
        <w:autoSpaceDN w:val="0"/>
        <w:adjustRightInd w:val="0"/>
        <w:jc w:val="both"/>
      </w:pPr>
      <w:r w:rsidRPr="00194892">
        <w:rPr>
          <w:b/>
          <w:bCs/>
        </w:rPr>
        <w:t>Tootmisala tee</w:t>
      </w:r>
      <w:r w:rsidR="00304042" w:rsidRPr="00194892">
        <w:rPr>
          <w:b/>
          <w:bCs/>
        </w:rPr>
        <w:t xml:space="preserve"> (</w:t>
      </w:r>
      <w:r w:rsidRPr="00194892">
        <w:rPr>
          <w:b/>
          <w:bCs/>
        </w:rPr>
        <w:t>0,06</w:t>
      </w:r>
      <w:r w:rsidR="00304042" w:rsidRPr="00194892">
        <w:rPr>
          <w:b/>
          <w:bCs/>
        </w:rPr>
        <w:t>6 km)</w:t>
      </w:r>
      <w:r w:rsidR="00DB3B1A" w:rsidRPr="00194892">
        <w:t xml:space="preserve"> </w:t>
      </w:r>
      <w:r w:rsidR="00194892" w:rsidRPr="00194892">
        <w:t>saab alguse 11371/ Keila-Ohtu teelt ja tegemist on olemasoleval kahe kraaviga muldkehal paikneva teega. Tootmisala tee olemasolev pealt laius on 3,5-4,0m, kruuskate on amortiseerunud ning vajab rekonstrueerimist. Teekraavidest äravool Keila peakraavi on gaasitrassi ehitamise</w:t>
      </w:r>
      <w:r w:rsidR="00194892">
        <w:t xml:space="preserve"> tagajärjel suletud. Teekraavidest äravoolu tagamiseks tuleb ehitada uus kraav 114 ning juhtida sinna kr.113 veed. Riigiteele ehitatakse nõuetekohane mahasõidukoht vastavalt </w:t>
      </w:r>
      <w:bookmarkStart w:id="21" w:name="_Hlk120537428"/>
      <w:r w:rsidR="00194892">
        <w:t>Teelahendused OÜ poolt koostatud projektile PP-21-01-07</w:t>
      </w:r>
      <w:bookmarkEnd w:id="21"/>
      <w:r w:rsidR="00194892">
        <w:t xml:space="preserve">. </w:t>
      </w:r>
    </w:p>
    <w:p w14:paraId="2AF41CEA" w14:textId="0091003D" w:rsidR="00194892" w:rsidRDefault="00194892" w:rsidP="00194892">
      <w:pPr>
        <w:suppressAutoHyphens w:val="0"/>
        <w:autoSpaceDE w:val="0"/>
        <w:autoSpaceDN w:val="0"/>
        <w:adjustRightInd w:val="0"/>
        <w:jc w:val="both"/>
      </w:pPr>
      <w:r>
        <w:t xml:space="preserve">Tootmisala tee alus tuleb profileerida ja tasandada, lisada täiendavat pinnas (looduslik kruus, </w:t>
      </w:r>
      <w:r w:rsidRPr="00194892">
        <w:t>filtr.m ≥0,5m/ööp</w:t>
      </w:r>
      <w:r>
        <w:t>, 198m</w:t>
      </w:r>
      <w:r w:rsidRPr="00194892">
        <w:rPr>
          <w:vertAlign w:val="superscript"/>
        </w:rPr>
        <w:t>3</w:t>
      </w:r>
      <w:r>
        <w:t>) teemulde ehitamiseks on ettenähtud T-kujulise tagasipööramisekoha mulde ehitamisena.</w:t>
      </w:r>
    </w:p>
    <w:p w14:paraId="6039D1F9" w14:textId="61D8FF2D" w:rsidR="00023945" w:rsidRPr="00711DA4" w:rsidRDefault="00194892" w:rsidP="00194892">
      <w:pPr>
        <w:suppressAutoHyphens w:val="0"/>
        <w:autoSpaceDE w:val="0"/>
        <w:autoSpaceDN w:val="0"/>
        <w:adjustRightInd w:val="0"/>
        <w:jc w:val="both"/>
        <w:rPr>
          <w:highlight w:val="yellow"/>
        </w:rPr>
      </w:pPr>
      <w:r>
        <w:t xml:space="preserve">Teekatend (TP-T) rajatakse 4,0m laiune kattega </w:t>
      </w:r>
      <w:r w:rsidRPr="00194892">
        <w:t>10 sm purustatud kruus (positsioon nr 6) ja  + 30 sm sorteeritud kruus positsioon nr 4. Teekatte rajatakse geotekstiil</w:t>
      </w:r>
      <w:r>
        <w:t>e</w:t>
      </w:r>
      <w:r w:rsidRPr="00194892">
        <w:t xml:space="preserve"> (Deklareeritud tõmbetugevus MD/CMD ≥20 kN/m, 5,0 m lai)</w:t>
      </w:r>
      <w:r>
        <w:t>.  Tootmisala tee 0,066km pikkuselt koosneb Mnt II pikkusest 29m ja T-kujulise tagasipööramise koha ühe haara pikkusest 37m. Teed läbib ELA kaabel jääb Mnt</w:t>
      </w:r>
      <w:r w:rsidR="00EA1194">
        <w:t xml:space="preserve"> </w:t>
      </w:r>
      <w:r>
        <w:t>II mahasõidukoha alla</w:t>
      </w:r>
      <w:r w:rsidR="00EA1194">
        <w:t xml:space="preserve"> ja</w:t>
      </w:r>
      <w:r>
        <w:t xml:space="preserve"> teekraavide </w:t>
      </w:r>
      <w:r w:rsidR="00EA1194">
        <w:t>(</w:t>
      </w:r>
      <w:r>
        <w:t>kr.</w:t>
      </w:r>
      <w:r w:rsidR="00EA1194">
        <w:t xml:space="preserve"> </w:t>
      </w:r>
      <w:r>
        <w:t>117 ja 118</w:t>
      </w:r>
      <w:r w:rsidR="00EA1194">
        <w:t>)</w:t>
      </w:r>
      <w:r>
        <w:t xml:space="preserve"> </w:t>
      </w:r>
      <w:r w:rsidR="00EA1194">
        <w:t xml:space="preserve">setetest puhastamist </w:t>
      </w:r>
      <w:r>
        <w:t>ei ole kaablikaitsetsoonis ette nähtud.</w:t>
      </w:r>
    </w:p>
    <w:p w14:paraId="4332F7EE" w14:textId="64B030B0" w:rsidR="00EB1D61" w:rsidRDefault="005D1CF5" w:rsidP="00EB1D61">
      <w:pPr>
        <w:suppressAutoHyphens w:val="0"/>
        <w:autoSpaceDE w:val="0"/>
        <w:autoSpaceDN w:val="0"/>
        <w:adjustRightInd w:val="0"/>
        <w:jc w:val="both"/>
      </w:pPr>
      <w:r w:rsidRPr="005D1CF5">
        <w:rPr>
          <w:b/>
          <w:bCs/>
        </w:rPr>
        <w:t>Lepiku tee</w:t>
      </w:r>
      <w:r>
        <w:rPr>
          <w:b/>
          <w:bCs/>
        </w:rPr>
        <w:t xml:space="preserve"> (0,23 km) </w:t>
      </w:r>
      <w:r w:rsidR="00EB1D61">
        <w:t xml:space="preserve">saab alguse (11371) Keila-Ohtu teelt 3,540km ning lõpeb T kujulise tagasipööramise kohaga kr.303 muldel. Mahasõidukoht riigiteele ehitatakse vastavalt </w:t>
      </w:r>
      <w:r w:rsidR="00194892" w:rsidRPr="00194892">
        <w:t>Teelahendused OÜ poolt koostatud projektile PP-21-01-07</w:t>
      </w:r>
      <w:r w:rsidR="00EB1D61">
        <w:t>. Mahasõidukoha ehitusel on ette nähtud T/21 rekonstrueerimine, et tagada teekraavidest vee äravool. Äravoolukraav 302-1 tuleb rekonstrueerida kuni eesvooluni.</w:t>
      </w:r>
    </w:p>
    <w:p w14:paraId="25B71918" w14:textId="66D70E8F" w:rsidR="00DB3B1A" w:rsidRPr="00711DA4" w:rsidRDefault="00EB1D61" w:rsidP="00EB1D61">
      <w:pPr>
        <w:suppressAutoHyphens w:val="0"/>
        <w:autoSpaceDE w:val="0"/>
        <w:autoSpaceDN w:val="0"/>
        <w:adjustRightInd w:val="0"/>
        <w:jc w:val="both"/>
        <w:rPr>
          <w:highlight w:val="yellow"/>
        </w:rPr>
      </w:pPr>
      <w:r>
        <w:t xml:space="preserve">Lepiku tee on ehitatav tee, teemulde kuivendamiseks on ettenähtud uute teekraavide 501 ja 502 kaeve. Teekraavidest saadav pinnas paigaldada teemuldesse ning jätta nõrgumiseks seisma. </w:t>
      </w:r>
      <w:r w:rsidR="00194892" w:rsidRPr="00194892">
        <w:lastRenderedPageBreak/>
        <w:t xml:space="preserve">Kuivanud ja vajunud turbapinnas tasandada muldeks ehitada teekatend 4,0m laiune </w:t>
      </w:r>
      <w:bookmarkStart w:id="22" w:name="_Hlk120537679"/>
      <w:r w:rsidR="00194892" w:rsidRPr="00194892">
        <w:t>10 sm purustatud kruus (positsioon nr 6) ja  + 30 sm sorteeritud kruus positsioon nr 4. Teekatte rajatakse geovõrgule (Deklareeritud tõmbetugevus MD/CMD ≥40kN/m, silmaava45x45mm) ja geotekstiil (Deklareeritud tõmbetugevus MD/CMD ≥20 kN/m, 5,0 m lai)</w:t>
      </w:r>
      <w:bookmarkEnd w:id="22"/>
      <w:r w:rsidR="00194892" w:rsidRPr="00194892">
        <w:t>.</w:t>
      </w:r>
      <w:r w:rsidR="00194892">
        <w:t xml:space="preserve"> </w:t>
      </w:r>
      <w:r>
        <w:t>Tee muldkeha läbib ELA maakaabel, mis on ettenähtud kindlustada poolitatava kaitsetoruga D110 750N 20m pikkuselt.</w:t>
      </w:r>
    </w:p>
    <w:p w14:paraId="39F41EF2" w14:textId="159FA842" w:rsidR="00B20B8C" w:rsidRDefault="00EB1D61" w:rsidP="00B20B8C">
      <w:pPr>
        <w:suppressAutoHyphens w:val="0"/>
        <w:autoSpaceDE w:val="0"/>
        <w:autoSpaceDN w:val="0"/>
        <w:adjustRightInd w:val="0"/>
        <w:jc w:val="both"/>
        <w:rPr>
          <w:highlight w:val="yellow"/>
        </w:rPr>
      </w:pPr>
      <w:r w:rsidRPr="00EB1D61">
        <w:rPr>
          <w:b/>
          <w:color w:val="000000"/>
        </w:rPr>
        <w:t>CE123 mahasõit (0,1</w:t>
      </w:r>
      <w:r>
        <w:rPr>
          <w:b/>
          <w:color w:val="000000"/>
        </w:rPr>
        <w:t xml:space="preserve"> </w:t>
      </w:r>
      <w:r w:rsidRPr="00EB1D61">
        <w:rPr>
          <w:b/>
          <w:color w:val="000000"/>
        </w:rPr>
        <w:t>km</w:t>
      </w:r>
      <w:r>
        <w:rPr>
          <w:b/>
          <w:color w:val="000000"/>
        </w:rPr>
        <w:t>)</w:t>
      </w:r>
      <w:r w:rsidRPr="00EB1D61">
        <w:rPr>
          <w:b/>
          <w:color w:val="000000"/>
        </w:rPr>
        <w:t xml:space="preserve"> </w:t>
      </w:r>
      <w:r>
        <w:rPr>
          <w:color w:val="000000"/>
        </w:rPr>
        <w:t xml:space="preserve">saab alguse (11371) Keila-Ohtu teelt 2,215km kuhu ehitatakse Transpordiameti nõuetele vastav mahasõidukoht </w:t>
      </w:r>
      <w:r w:rsidR="00194892" w:rsidRPr="00194892">
        <w:rPr>
          <w:color w:val="000000"/>
        </w:rPr>
        <w:t>Teelahendused OÜ poolt koostatud projektile PP-21-01-07</w:t>
      </w:r>
      <w:r>
        <w:rPr>
          <w:color w:val="000000"/>
        </w:rPr>
        <w:t xml:space="preserve">. Keila-Ohtu tee teekraav 600 on ettenähtud setetest puhastada 346m pikkuselt kuni gaasitrassini. Ehitatavatest </w:t>
      </w:r>
      <w:r w:rsidRPr="00EB1D61">
        <w:rPr>
          <w:color w:val="000000"/>
        </w:rPr>
        <w:t xml:space="preserve">teekraavidest saadav pinnas paigutada muldesse ning jätta nõrguma. </w:t>
      </w:r>
      <w:bookmarkStart w:id="23" w:name="_Hlk120537155"/>
      <w:r w:rsidRPr="00EB1D61">
        <w:rPr>
          <w:color w:val="000000"/>
        </w:rPr>
        <w:t xml:space="preserve">Kuivanud ja vajunud turbapinnas tasandada muldeks ehitada teekatend </w:t>
      </w:r>
      <w:bookmarkStart w:id="24" w:name="_Hlk120538047"/>
      <w:r w:rsidRPr="00EB1D61">
        <w:rPr>
          <w:color w:val="000000"/>
        </w:rPr>
        <w:t xml:space="preserve">4,0m laiune 10 sm purustatud kruus (positsioon nr 6) ja  + 30 sm sorteeritud kruus positsioon nr 4. Teekatte rajatakse </w:t>
      </w:r>
      <w:bookmarkStart w:id="25" w:name="_Hlk120540160"/>
      <w:r w:rsidRPr="00EB1D61">
        <w:rPr>
          <w:color w:val="000000"/>
        </w:rPr>
        <w:t>geovõrgule (Deklareeritud tõmbetugevus MD/CMD ≥40kN/m, silmaava45x45mm)</w:t>
      </w:r>
      <w:bookmarkEnd w:id="25"/>
      <w:r w:rsidRPr="00EB1D61">
        <w:rPr>
          <w:color w:val="000000"/>
        </w:rPr>
        <w:t xml:space="preserve"> ja geotekstiil </w:t>
      </w:r>
      <w:bookmarkStart w:id="26" w:name="_Hlk120540129"/>
      <w:r w:rsidRPr="00EB1D61">
        <w:rPr>
          <w:color w:val="000000"/>
        </w:rPr>
        <w:t>(Deklareeritud tõmbetugevus MD/CMD ≥20 kN/m, 5,0 m lai)</w:t>
      </w:r>
      <w:bookmarkEnd w:id="26"/>
      <w:r w:rsidRPr="00EB1D61">
        <w:rPr>
          <w:color w:val="000000"/>
        </w:rPr>
        <w:t>.</w:t>
      </w:r>
      <w:bookmarkEnd w:id="23"/>
      <w:r w:rsidRPr="00EB1D61">
        <w:rPr>
          <w:color w:val="000000"/>
        </w:rPr>
        <w:t xml:space="preserve"> </w:t>
      </w:r>
      <w:bookmarkEnd w:id="24"/>
      <w:r w:rsidRPr="00EB1D61">
        <w:rPr>
          <w:color w:val="000000"/>
        </w:rPr>
        <w:t>CE123 mahasõidu</w:t>
      </w:r>
      <w:r>
        <w:rPr>
          <w:color w:val="000000"/>
        </w:rPr>
        <w:t xml:space="preserve"> tee lõpeb gaasitrassi teenindaval teel, kuhu rajatakse mahasõidukoht M3 (L-10m ja R-10m). Üle gaasitrassi rajada ülesõit, et oleks tagatud ligipääs kvartalile CE123. Ülesõit rajatakse kahest armeeritud betoonplaadist, mille mõõtmed on 5000x2000x150, tugevusklass C30/37. Mahasõidukohad tüüp M3 ja tagasipööramise kohad TP-T rajatakse 2019.a. tüüpjooniste alusel jama kattega nagu teel.</w:t>
      </w:r>
    </w:p>
    <w:p w14:paraId="281AC0AA" w14:textId="25EB762C" w:rsidR="00EB1D61" w:rsidRDefault="00EB1D61" w:rsidP="00B20B8C">
      <w:pPr>
        <w:suppressAutoHyphens w:val="0"/>
        <w:autoSpaceDE w:val="0"/>
        <w:autoSpaceDN w:val="0"/>
        <w:adjustRightInd w:val="0"/>
        <w:jc w:val="both"/>
        <w:rPr>
          <w:highlight w:val="yellow"/>
        </w:rPr>
      </w:pPr>
    </w:p>
    <w:p w14:paraId="0558D3F9" w14:textId="29E0200B" w:rsidR="00F41120" w:rsidRPr="00F41120" w:rsidRDefault="00F41120" w:rsidP="00F41120">
      <w:pPr>
        <w:suppressAutoHyphens w:val="0"/>
        <w:autoSpaceDE w:val="0"/>
        <w:autoSpaceDN w:val="0"/>
        <w:adjustRightInd w:val="0"/>
        <w:jc w:val="both"/>
      </w:pPr>
      <w:r>
        <w:t xml:space="preserve">Harju maakond, Lääne-Harju vald, Ohtu küla, riigitee 11370 Keila – Ääsmäe km 2,092 ja Aila tee ning riigitee 11371 Keila – Ohtu km 1,909 ja Tootmisala tee, km 2,215 ja CE123 tee ning km 3,540 ja Lepiku tee ristumiskohtade ehitus teostatakse OÜ Teelahendus poolt koostatud „Harju maakond Lääne-Harju vald Ohtu küla riigitee 11370 Keila – Ääsmäe km 2,092 ja Aila </w:t>
      </w:r>
      <w:r w:rsidRPr="00F41120">
        <w:t>tee ning riigitee 11371 Keila – Ohtu km 1,909 ja Tootmisala tee, km 2,215 ja CE123 tee ning</w:t>
      </w:r>
    </w:p>
    <w:p w14:paraId="55212B08" w14:textId="763DDC1B" w:rsidR="00F41120" w:rsidRPr="00F41120" w:rsidRDefault="00F41120" w:rsidP="00F41120">
      <w:pPr>
        <w:suppressAutoHyphens w:val="0"/>
        <w:autoSpaceDE w:val="0"/>
        <w:autoSpaceDN w:val="0"/>
        <w:adjustRightInd w:val="0"/>
        <w:jc w:val="both"/>
      </w:pPr>
      <w:r w:rsidRPr="00F41120">
        <w:t>km 3,540 ja Lepiku tee ristumiskohtade ehituse PÕHIPROJEKT Töö nr. PP-21-01-07“ alusel.</w:t>
      </w:r>
    </w:p>
    <w:p w14:paraId="2E30B2F7" w14:textId="77777777" w:rsidR="00F41120" w:rsidRPr="00F41120" w:rsidRDefault="00F41120" w:rsidP="00F41120">
      <w:pPr>
        <w:suppressAutoHyphens w:val="0"/>
        <w:autoSpaceDE w:val="0"/>
        <w:autoSpaceDN w:val="0"/>
        <w:adjustRightInd w:val="0"/>
        <w:jc w:val="both"/>
      </w:pPr>
      <w:r w:rsidRPr="00F41120">
        <w:t>Mahasõitude asukohad on järgmised:</w:t>
      </w:r>
    </w:p>
    <w:p w14:paraId="6C651F84" w14:textId="4A68B691" w:rsidR="00F41120" w:rsidRPr="00F41120" w:rsidRDefault="00F41120">
      <w:pPr>
        <w:pStyle w:val="Loendilik"/>
        <w:numPr>
          <w:ilvl w:val="0"/>
          <w:numId w:val="5"/>
        </w:numPr>
        <w:suppressAutoHyphens w:val="0"/>
        <w:autoSpaceDE w:val="0"/>
        <w:autoSpaceDN w:val="0"/>
        <w:adjustRightInd w:val="0"/>
        <w:jc w:val="both"/>
      </w:pPr>
      <w:r w:rsidRPr="00F41120">
        <w:t>Aila tee – riigiteelt nr 11370 Keila – Ääsmäe km 2,092 paremale;</w:t>
      </w:r>
    </w:p>
    <w:p w14:paraId="7E7709E1" w14:textId="67FEA5DB" w:rsidR="00F41120" w:rsidRPr="00F41120" w:rsidRDefault="00F41120">
      <w:pPr>
        <w:pStyle w:val="Loendilik"/>
        <w:numPr>
          <w:ilvl w:val="0"/>
          <w:numId w:val="5"/>
        </w:numPr>
        <w:suppressAutoHyphens w:val="0"/>
        <w:autoSpaceDE w:val="0"/>
        <w:autoSpaceDN w:val="0"/>
        <w:adjustRightInd w:val="0"/>
        <w:jc w:val="both"/>
      </w:pPr>
      <w:r w:rsidRPr="00F41120">
        <w:t>Tootmisala tee – riigiteelt nr 11371 Keila – Ohtu km 1,909 vasakule;</w:t>
      </w:r>
    </w:p>
    <w:p w14:paraId="37C2F18D" w14:textId="082E34AE" w:rsidR="00F41120" w:rsidRPr="00F41120" w:rsidRDefault="00F41120">
      <w:pPr>
        <w:pStyle w:val="Loendilik"/>
        <w:numPr>
          <w:ilvl w:val="0"/>
          <w:numId w:val="5"/>
        </w:numPr>
        <w:suppressAutoHyphens w:val="0"/>
        <w:autoSpaceDE w:val="0"/>
        <w:autoSpaceDN w:val="0"/>
        <w:adjustRightInd w:val="0"/>
        <w:jc w:val="both"/>
      </w:pPr>
      <w:r w:rsidRPr="00F41120">
        <w:t>CE123 tee – riigiteelt nr 11371 Keila – Ohtu km 2,215 paremale;</w:t>
      </w:r>
    </w:p>
    <w:p w14:paraId="3E31F517" w14:textId="52F6B6CA" w:rsidR="00F41120" w:rsidRDefault="00F41120">
      <w:pPr>
        <w:pStyle w:val="Loendilik"/>
        <w:numPr>
          <w:ilvl w:val="0"/>
          <w:numId w:val="5"/>
        </w:numPr>
        <w:suppressAutoHyphens w:val="0"/>
        <w:autoSpaceDE w:val="0"/>
        <w:autoSpaceDN w:val="0"/>
        <w:adjustRightInd w:val="0"/>
        <w:jc w:val="both"/>
      </w:pPr>
      <w:r w:rsidRPr="00F41120">
        <w:t>Lepiku tee – riigiteelt nr 11371 Keila – Ohtu km 3,540 vasakule.</w:t>
      </w:r>
    </w:p>
    <w:p w14:paraId="3B3900D8" w14:textId="50CBC2C4" w:rsidR="00F41120" w:rsidRDefault="00F41120" w:rsidP="00F41120">
      <w:pPr>
        <w:suppressAutoHyphens w:val="0"/>
        <w:autoSpaceDE w:val="0"/>
        <w:autoSpaceDN w:val="0"/>
        <w:adjustRightInd w:val="0"/>
        <w:jc w:val="both"/>
      </w:pPr>
      <w:r>
        <w:t>Aila tee uus mahasõit ehitatakse riigitee nr 11370 Keila – Ääsmäe km 2,092 kohale ning on riigiteega täisnurga all. Mahasõidukoha ümber on turvas (keskmiselt lagunenud), turbakihi paksus on 0,9m. Mahasõidu kohal asub olemasolev Telia Eesti AS sidetrass. Põhiteel on kohati külgkraavid. Olemas olevad truubid puuduvad.</w:t>
      </w:r>
    </w:p>
    <w:p w14:paraId="7839E5E3" w14:textId="1647BBB1" w:rsidR="00F41120" w:rsidRDefault="00F41120" w:rsidP="00F41120">
      <w:pPr>
        <w:suppressAutoHyphens w:val="0"/>
        <w:autoSpaceDE w:val="0"/>
        <w:autoSpaceDN w:val="0"/>
        <w:adjustRightInd w:val="0"/>
        <w:jc w:val="both"/>
      </w:pPr>
      <w:r>
        <w:t>Tootmisala tee uus (rekonstrueeritav) mahasõit ehitatakse riigitee nr 11371 Keila – Ohtu km 1,909 kohale riigiteega täisnurga all. Mahasõidukoha ümber on turvas (hästi lagunenud), turbakihi paksus on 1,5m. Mahasõidu kohal asub olemasolev ELA SA sidetrass ning Elektrilevi OÜ 1-20 kV kekspinge elektriõhuliin. Ristumiskohast ca 40m kaugusel (kirre poole) asub olemasolev gaasitrass. Põhiteel on külgkraavid. Mahasõidu kohal asub olemasolev Ø500mm plasttruup.</w:t>
      </w:r>
    </w:p>
    <w:p w14:paraId="14961C90" w14:textId="4741FAF5" w:rsidR="00F41120" w:rsidRDefault="00F41120" w:rsidP="00F41120">
      <w:pPr>
        <w:suppressAutoHyphens w:val="0"/>
        <w:autoSpaceDE w:val="0"/>
        <w:autoSpaceDN w:val="0"/>
        <w:adjustRightInd w:val="0"/>
        <w:jc w:val="both"/>
      </w:pPr>
      <w:r>
        <w:t>CE123 tee uus mahasõit ehitatakse riigitee nr 11371 Keila – Ohtu km 2,215 kohale riigiteega täisnurga all. Mahasõidukoha ümber on turvas (halvasti lagunenud), turbakihi paksus on 1,3m. Põhiteel on külgkraavid. Olemaolevad truubid ja tehnovõrgud puuduvad.</w:t>
      </w:r>
    </w:p>
    <w:p w14:paraId="5DCF4816" w14:textId="081913FF" w:rsidR="00F41120" w:rsidRDefault="00F41120" w:rsidP="00F41120">
      <w:pPr>
        <w:suppressAutoHyphens w:val="0"/>
        <w:autoSpaceDE w:val="0"/>
        <w:autoSpaceDN w:val="0"/>
        <w:adjustRightInd w:val="0"/>
        <w:jc w:val="both"/>
      </w:pPr>
      <w:r>
        <w:t xml:space="preserve">Lepiku tee uus mahasõit ehitatakse riigitee nr 11371 Keila – Ohtu km 3,540 kohale riigiteega täisnurga all. Mahasõidukoha ümber on turvas (hästi lagunenud), turbakihi paksus on 1,5m. Mahasõidu kohal asub olemasolev ELA SA sidetrass ning Elektrilevi OÜ 1-20 kV kekspinge </w:t>
      </w:r>
      <w:r>
        <w:lastRenderedPageBreak/>
        <w:t xml:space="preserve">elektriõhuliin. Põhiteel on kohati külgkraavid. Ristumiskoha kõrval kaugusel asub olemasolev põhitee </w:t>
      </w:r>
      <w:r w:rsidRPr="00F41120">
        <w:t>Ø400mm plasttruup.</w:t>
      </w:r>
    </w:p>
    <w:p w14:paraId="4520CE31" w14:textId="7A6BCBE0" w:rsidR="00F41120" w:rsidRDefault="00F41120" w:rsidP="00F41120">
      <w:pPr>
        <w:suppressAutoHyphens w:val="0"/>
        <w:autoSpaceDE w:val="0"/>
        <w:autoSpaceDN w:val="0"/>
        <w:adjustRightInd w:val="0"/>
        <w:jc w:val="both"/>
      </w:pPr>
      <w:r>
        <w:t>Ristumiskoha pikikalle Aila teel on 3,0%, Tootmisala teel on 1,0%, CE123 teel on 1,5% ning Lepiku teel on 1,5%. A/B kattega juurdepääsuteedele on ettenähtud kahepoolse põikkaldega 2,5%-ne a/b kate ning 3,0%-ne kahepoolse põikkaldega kruuskate.</w:t>
      </w:r>
    </w:p>
    <w:p w14:paraId="25FCC4BB" w14:textId="7F1F2C55" w:rsidR="00F41120" w:rsidRDefault="00F41120" w:rsidP="00F41120">
      <w:pPr>
        <w:suppressAutoHyphens w:val="0"/>
        <w:autoSpaceDE w:val="0"/>
        <w:autoSpaceDN w:val="0"/>
        <w:adjustRightInd w:val="0"/>
        <w:jc w:val="both"/>
      </w:pPr>
      <w:r>
        <w:t>Aila tee juurdepääsutee A/B kate rajatakse järgmine:</w:t>
      </w:r>
    </w:p>
    <w:p w14:paraId="6D140862" w14:textId="4C5A99F6" w:rsidR="00F41120" w:rsidRDefault="00F41120">
      <w:pPr>
        <w:pStyle w:val="Loendilik"/>
        <w:numPr>
          <w:ilvl w:val="0"/>
          <w:numId w:val="6"/>
        </w:numPr>
        <w:suppressAutoHyphens w:val="0"/>
        <w:autoSpaceDE w:val="0"/>
        <w:autoSpaceDN w:val="0"/>
        <w:adjustRightInd w:val="0"/>
        <w:jc w:val="both"/>
      </w:pPr>
      <w:r>
        <w:t xml:space="preserve">Tihe asfaltbetoon AC 16 surf </w:t>
      </w:r>
      <w:r w:rsidR="00C90B7E">
        <w:tab/>
      </w:r>
      <w:r w:rsidR="00C90B7E">
        <w:tab/>
      </w:r>
      <w:r w:rsidR="00C90B7E">
        <w:tab/>
      </w:r>
      <w:r w:rsidR="00C90B7E">
        <w:tab/>
      </w:r>
      <w:r w:rsidR="00C90B7E">
        <w:tab/>
      </w:r>
      <w:r w:rsidR="00C90B7E">
        <w:tab/>
      </w:r>
      <w:r>
        <w:t>h=9cm</w:t>
      </w:r>
    </w:p>
    <w:p w14:paraId="721C621A" w14:textId="5C39E9D8" w:rsidR="00F41120" w:rsidRDefault="00F41120">
      <w:pPr>
        <w:pStyle w:val="Loendilik"/>
        <w:numPr>
          <w:ilvl w:val="0"/>
          <w:numId w:val="6"/>
        </w:numPr>
        <w:suppressAutoHyphens w:val="0"/>
        <w:autoSpaceDE w:val="0"/>
        <w:autoSpaceDN w:val="0"/>
        <w:adjustRightInd w:val="0"/>
        <w:jc w:val="both"/>
      </w:pPr>
      <w:r>
        <w:t xml:space="preserve">Killustikalus kiilumismeetodil fr 32/63 </w:t>
      </w:r>
      <w:r w:rsidR="00C90B7E">
        <w:tab/>
      </w:r>
      <w:r w:rsidR="00C90B7E">
        <w:tab/>
      </w:r>
      <w:r w:rsidR="00C90B7E">
        <w:tab/>
      </w:r>
      <w:r w:rsidR="00C90B7E">
        <w:tab/>
      </w:r>
      <w:r w:rsidR="00C90B7E">
        <w:tab/>
      </w:r>
      <w:r>
        <w:t>h=20cm</w:t>
      </w:r>
    </w:p>
    <w:p w14:paraId="45EC6F63" w14:textId="318D647E" w:rsidR="00F41120" w:rsidRDefault="00F41120">
      <w:pPr>
        <w:pStyle w:val="Loendilik"/>
        <w:numPr>
          <w:ilvl w:val="0"/>
          <w:numId w:val="6"/>
        </w:numPr>
        <w:suppressAutoHyphens w:val="0"/>
        <w:autoSpaceDE w:val="0"/>
        <w:autoSpaceDN w:val="0"/>
        <w:adjustRightInd w:val="0"/>
        <w:jc w:val="both"/>
      </w:pPr>
      <w:r>
        <w:t xml:space="preserve">Geotekstiil </w:t>
      </w:r>
      <w:r w:rsidRPr="00F41120">
        <w:t>(Deklareeritud tõmbetugevus MD/CMD ≥20 kN/m, 5,0 m lai)</w:t>
      </w:r>
    </w:p>
    <w:p w14:paraId="1A7A1131" w14:textId="64BD6CDE" w:rsidR="00F41120" w:rsidRDefault="00C90B7E">
      <w:pPr>
        <w:pStyle w:val="Loendilik"/>
        <w:numPr>
          <w:ilvl w:val="0"/>
          <w:numId w:val="6"/>
        </w:numPr>
        <w:suppressAutoHyphens w:val="0"/>
        <w:autoSpaceDE w:val="0"/>
        <w:autoSpaceDN w:val="0"/>
        <w:adjustRightInd w:val="0"/>
        <w:jc w:val="both"/>
      </w:pPr>
      <w:r w:rsidRPr="00C90B7E">
        <w:t>Sorteeritud kruusalus (positsioon nr 4 dreenivus minimaalselt 1m/ööp)</w:t>
      </w:r>
      <w:r>
        <w:tab/>
      </w:r>
      <w:r w:rsidR="00F41120">
        <w:t>h=min20cm</w:t>
      </w:r>
    </w:p>
    <w:p w14:paraId="57F251AD" w14:textId="7CB168D8" w:rsidR="00F41120" w:rsidRDefault="00F41120">
      <w:pPr>
        <w:pStyle w:val="Loendilik"/>
        <w:numPr>
          <w:ilvl w:val="0"/>
          <w:numId w:val="6"/>
        </w:numPr>
        <w:suppressAutoHyphens w:val="0"/>
        <w:autoSpaceDE w:val="0"/>
        <w:autoSpaceDN w:val="0"/>
        <w:adjustRightInd w:val="0"/>
        <w:jc w:val="both"/>
      </w:pPr>
      <w:r>
        <w:t xml:space="preserve">Täitepinnas (dreenivus minimaalselt 0,5m/ööp) </w:t>
      </w:r>
      <w:r w:rsidR="00C90B7E">
        <w:tab/>
      </w:r>
      <w:r w:rsidR="00C90B7E">
        <w:tab/>
      </w:r>
      <w:r w:rsidR="00C90B7E">
        <w:tab/>
      </w:r>
      <w:r w:rsidR="00C90B7E">
        <w:tab/>
      </w:r>
      <w:r>
        <w:t>h=min20cm</w:t>
      </w:r>
    </w:p>
    <w:p w14:paraId="063441A1" w14:textId="7BD9D847" w:rsidR="00F41120" w:rsidRDefault="00F41120">
      <w:pPr>
        <w:pStyle w:val="Loendilik"/>
        <w:numPr>
          <w:ilvl w:val="0"/>
          <w:numId w:val="6"/>
        </w:numPr>
        <w:suppressAutoHyphens w:val="0"/>
        <w:autoSpaceDE w:val="0"/>
        <w:autoSpaceDN w:val="0"/>
        <w:adjustRightInd w:val="0"/>
        <w:jc w:val="both"/>
      </w:pPr>
      <w:r>
        <w:t>G</w:t>
      </w:r>
      <w:r w:rsidRPr="00F41120">
        <w:t>eovõr</w:t>
      </w:r>
      <w:r w:rsidR="00C90B7E">
        <w:t>k</w:t>
      </w:r>
      <w:r w:rsidRPr="00F41120">
        <w:t xml:space="preserve"> (Deklareeritud tõmbetugevus MD/CMD ≥40kN/m, silmaava45x45mm)</w:t>
      </w:r>
    </w:p>
    <w:p w14:paraId="1DC6608F" w14:textId="2CFE8357" w:rsidR="00F41120" w:rsidRDefault="00F41120">
      <w:pPr>
        <w:pStyle w:val="Loendilik"/>
        <w:numPr>
          <w:ilvl w:val="0"/>
          <w:numId w:val="6"/>
        </w:numPr>
        <w:suppressAutoHyphens w:val="0"/>
        <w:autoSpaceDE w:val="0"/>
        <w:autoSpaceDN w:val="0"/>
        <w:adjustRightInd w:val="0"/>
        <w:jc w:val="both"/>
      </w:pPr>
      <w:r>
        <w:t>Aluspinnas – turvas</w:t>
      </w:r>
    </w:p>
    <w:p w14:paraId="7D1603C0" w14:textId="309373FA" w:rsidR="00F41120" w:rsidRDefault="00F41120" w:rsidP="00F41120">
      <w:pPr>
        <w:suppressAutoHyphens w:val="0"/>
        <w:autoSpaceDE w:val="0"/>
        <w:autoSpaceDN w:val="0"/>
        <w:adjustRightInd w:val="0"/>
        <w:jc w:val="both"/>
      </w:pPr>
      <w:r>
        <w:t xml:space="preserve">Aila tee, Tootmisala tee, CE123 tee ja Lepiku tee juurdepääsutee kruuskate rajatakse järgmine: </w:t>
      </w:r>
    </w:p>
    <w:p w14:paraId="509ACC05" w14:textId="738B2B13" w:rsidR="00F41120" w:rsidRDefault="00F41120">
      <w:pPr>
        <w:pStyle w:val="Loendilik"/>
        <w:numPr>
          <w:ilvl w:val="0"/>
          <w:numId w:val="7"/>
        </w:numPr>
        <w:suppressAutoHyphens w:val="0"/>
        <w:autoSpaceDE w:val="0"/>
        <w:autoSpaceDN w:val="0"/>
        <w:adjustRightInd w:val="0"/>
        <w:jc w:val="both"/>
      </w:pPr>
      <w:r>
        <w:t>Purustatud kruus (</w:t>
      </w:r>
      <w:r w:rsidR="00C90B7E">
        <w:t>positsioon</w:t>
      </w:r>
      <w:r>
        <w:t xml:space="preserve"> nr 6) </w:t>
      </w:r>
      <w:r w:rsidR="00C90B7E">
        <w:tab/>
      </w:r>
      <w:r w:rsidR="00C90B7E">
        <w:tab/>
      </w:r>
      <w:r w:rsidR="00C90B7E">
        <w:tab/>
      </w:r>
      <w:r w:rsidR="00C90B7E">
        <w:tab/>
      </w:r>
      <w:r w:rsidR="00C90B7E">
        <w:tab/>
      </w:r>
      <w:r w:rsidR="00C90B7E">
        <w:tab/>
      </w:r>
      <w:r>
        <w:t>h=12cm</w:t>
      </w:r>
    </w:p>
    <w:p w14:paraId="5D91AB9D" w14:textId="55883B81" w:rsidR="00F41120" w:rsidRDefault="00C90B7E">
      <w:pPr>
        <w:pStyle w:val="Loendilik"/>
        <w:numPr>
          <w:ilvl w:val="0"/>
          <w:numId w:val="7"/>
        </w:numPr>
        <w:suppressAutoHyphens w:val="0"/>
        <w:autoSpaceDE w:val="0"/>
        <w:autoSpaceDN w:val="0"/>
        <w:adjustRightInd w:val="0"/>
        <w:jc w:val="both"/>
      </w:pPr>
      <w:bookmarkStart w:id="27" w:name="_Hlk120540288"/>
      <w:r>
        <w:t>Sorteeritud k</w:t>
      </w:r>
      <w:r w:rsidR="00F41120">
        <w:t>ruusalus (</w:t>
      </w:r>
      <w:r>
        <w:t xml:space="preserve">positsioon nr 4 </w:t>
      </w:r>
      <w:r w:rsidR="00F41120">
        <w:t>dreenivus minimaalselt 1m/ööp)</w:t>
      </w:r>
      <w:bookmarkEnd w:id="27"/>
      <w:r w:rsidR="00F41120">
        <w:t xml:space="preserve"> </w:t>
      </w:r>
      <w:r>
        <w:tab/>
      </w:r>
      <w:r w:rsidR="00F41120">
        <w:t>h=min20cm</w:t>
      </w:r>
    </w:p>
    <w:p w14:paraId="38719109" w14:textId="76C0D8BB" w:rsidR="00F41120" w:rsidRDefault="00F41120">
      <w:pPr>
        <w:pStyle w:val="Loendilik"/>
        <w:numPr>
          <w:ilvl w:val="0"/>
          <w:numId w:val="7"/>
        </w:numPr>
        <w:suppressAutoHyphens w:val="0"/>
        <w:autoSpaceDE w:val="0"/>
        <w:autoSpaceDN w:val="0"/>
        <w:adjustRightInd w:val="0"/>
        <w:jc w:val="both"/>
      </w:pPr>
      <w:r>
        <w:t xml:space="preserve">Geotekstiil </w:t>
      </w:r>
      <w:r w:rsidRPr="00F41120">
        <w:t>(Deklareeritud tõmbetugevus MD/CMD ≥20 kN/m, 5,0 m lai)</w:t>
      </w:r>
    </w:p>
    <w:p w14:paraId="77D5C86E" w14:textId="30A03679" w:rsidR="00F41120" w:rsidRDefault="00F41120">
      <w:pPr>
        <w:pStyle w:val="Loendilik"/>
        <w:numPr>
          <w:ilvl w:val="0"/>
          <w:numId w:val="7"/>
        </w:numPr>
        <w:suppressAutoHyphens w:val="0"/>
        <w:autoSpaceDE w:val="0"/>
        <w:autoSpaceDN w:val="0"/>
        <w:adjustRightInd w:val="0"/>
        <w:jc w:val="both"/>
      </w:pPr>
      <w:r>
        <w:t xml:space="preserve">Täitepinnas (dreenivus minimaalselt 0,5m/ööp) </w:t>
      </w:r>
      <w:r w:rsidR="00C90B7E">
        <w:tab/>
      </w:r>
      <w:r w:rsidR="00C90B7E">
        <w:tab/>
      </w:r>
      <w:r w:rsidR="00C90B7E">
        <w:tab/>
      </w:r>
      <w:r w:rsidR="00C90B7E">
        <w:tab/>
      </w:r>
      <w:r>
        <w:t>h=min20cm</w:t>
      </w:r>
    </w:p>
    <w:p w14:paraId="5F770CB6" w14:textId="69950B82" w:rsidR="00F41120" w:rsidRDefault="00F41120">
      <w:pPr>
        <w:pStyle w:val="Loendilik"/>
        <w:numPr>
          <w:ilvl w:val="0"/>
          <w:numId w:val="7"/>
        </w:numPr>
        <w:suppressAutoHyphens w:val="0"/>
        <w:autoSpaceDE w:val="0"/>
        <w:autoSpaceDN w:val="0"/>
        <w:adjustRightInd w:val="0"/>
        <w:jc w:val="both"/>
      </w:pPr>
      <w:r>
        <w:t>G</w:t>
      </w:r>
      <w:r w:rsidRPr="00F41120">
        <w:t>eovõr</w:t>
      </w:r>
      <w:r w:rsidR="00C90B7E">
        <w:t>k</w:t>
      </w:r>
      <w:r w:rsidRPr="00F41120">
        <w:t xml:space="preserve"> (Deklareeritud tõmbetugevus MD/CMD ≥40kN/m, silmaava45x45mm)</w:t>
      </w:r>
    </w:p>
    <w:p w14:paraId="1FE403E9" w14:textId="0A3F69EC" w:rsidR="00F41120" w:rsidRPr="00F41120" w:rsidRDefault="00F41120">
      <w:pPr>
        <w:pStyle w:val="Loendilik"/>
        <w:numPr>
          <w:ilvl w:val="0"/>
          <w:numId w:val="7"/>
        </w:numPr>
        <w:suppressAutoHyphens w:val="0"/>
        <w:autoSpaceDE w:val="0"/>
        <w:autoSpaceDN w:val="0"/>
        <w:adjustRightInd w:val="0"/>
        <w:jc w:val="both"/>
      </w:pPr>
      <w:r>
        <w:t>Aluspinnas – turvas</w:t>
      </w:r>
    </w:p>
    <w:p w14:paraId="714AE839" w14:textId="52CD9877" w:rsidR="00F41120" w:rsidRDefault="00C90B7E" w:rsidP="00C90B7E">
      <w:pPr>
        <w:suppressAutoHyphens w:val="0"/>
        <w:autoSpaceDE w:val="0"/>
        <w:autoSpaceDN w:val="0"/>
        <w:adjustRightInd w:val="0"/>
        <w:jc w:val="both"/>
      </w:pPr>
      <w:r>
        <w:t>Aila tee ristumiskoha alla on ettenähtud uus Ø600mm plasttruup, Tootmisala tee ristumiskoha alla on ettenähtud uus Ø500mm plasttruup ja CE123 tee ristumiskoha alla on ettenähtud uus Ø400mm plasttruup. Lepiku tee ristumiskohal sademevee ärajuhtimiseks rajatakse kraavivõrgustik ja kaks truupi. Lepiku tee ristumiskoha alla on ettenähtud uus Ø400mm plasttruup ja riigitee 11371 Keila – Ohtu alla on ettenähtud uus Ø600mm plasttruup. Olemasolevad mahasõidu truubid on ettenähtud likvideerida. Uued kraavid tuleb kaevata ja olemasolevad kraavid tuleb puhastada ning süvistada/profileerida vastavalt plaanilahenduses näidatud ulatuses. Truubi sisse- ja väljavoolud tuleb kindlustada munakivisillutisega geotekstiilil, sisse ja väljavoolu kohal ka kraavi põhjad – antud tööd kuuluvad lahutamatu osana truupide ehituse juurde ning ei leia kajastamist eraldi mahtudes.</w:t>
      </w:r>
    </w:p>
    <w:p w14:paraId="3BE5459D" w14:textId="77777777" w:rsidR="00C90B7E" w:rsidRPr="00F41120" w:rsidRDefault="00C90B7E" w:rsidP="00B20B8C">
      <w:pPr>
        <w:suppressAutoHyphens w:val="0"/>
        <w:autoSpaceDE w:val="0"/>
        <w:autoSpaceDN w:val="0"/>
        <w:adjustRightInd w:val="0"/>
        <w:jc w:val="both"/>
      </w:pPr>
    </w:p>
    <w:p w14:paraId="2736B69A" w14:textId="24C2B174" w:rsidR="00333D29" w:rsidRPr="00F41120" w:rsidRDefault="00333D29" w:rsidP="00333D29">
      <w:pPr>
        <w:suppressAutoHyphens w:val="0"/>
        <w:autoSpaceDE w:val="0"/>
        <w:autoSpaceDN w:val="0"/>
        <w:adjustRightInd w:val="0"/>
        <w:jc w:val="both"/>
      </w:pPr>
      <w:r w:rsidRPr="00F41120">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F41120" w:rsidRDefault="00581D9E" w:rsidP="006A77F2">
      <w:pPr>
        <w:suppressAutoHyphens w:val="0"/>
        <w:autoSpaceDE w:val="0"/>
        <w:autoSpaceDN w:val="0"/>
        <w:adjustRightInd w:val="0"/>
        <w:jc w:val="both"/>
      </w:pPr>
    </w:p>
    <w:p w14:paraId="69FBDF7A" w14:textId="748BED26" w:rsidR="002765B1" w:rsidRPr="005D1CF5" w:rsidRDefault="0024060E" w:rsidP="0024060E">
      <w:pPr>
        <w:suppressAutoHyphens w:val="0"/>
        <w:autoSpaceDE w:val="0"/>
        <w:autoSpaceDN w:val="0"/>
        <w:adjustRightInd w:val="0"/>
        <w:jc w:val="both"/>
      </w:pPr>
      <w:r w:rsidRPr="00F41120">
        <w:t>Ehitusobjektil peab kogu ehituse aja olema tagatud ajakohane ajutine liikluskorraldus vastavalt teostatavatele töödele tuleb paigaldada</w:t>
      </w:r>
      <w:r w:rsidRPr="005D1CF5">
        <w:t xml:space="preserve">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5D1CF5">
        <w:t xml:space="preserve"> </w:t>
      </w:r>
    </w:p>
    <w:p w14:paraId="0D416D71" w14:textId="77777777" w:rsidR="00F1307C" w:rsidRPr="00711DA4" w:rsidRDefault="00F1307C" w:rsidP="00741615">
      <w:pPr>
        <w:suppressAutoHyphens w:val="0"/>
        <w:autoSpaceDE w:val="0"/>
        <w:autoSpaceDN w:val="0"/>
        <w:adjustRightInd w:val="0"/>
        <w:jc w:val="both"/>
        <w:rPr>
          <w:highlight w:val="yellow"/>
          <w:lang w:eastAsia="et-EE"/>
        </w:rPr>
      </w:pPr>
    </w:p>
    <w:p w14:paraId="28EC3417" w14:textId="77777777" w:rsidR="0024060E" w:rsidRPr="005D1CF5" w:rsidRDefault="0024060E" w:rsidP="0024060E">
      <w:pPr>
        <w:suppressAutoHyphens w:val="0"/>
        <w:autoSpaceDE w:val="0"/>
        <w:autoSpaceDN w:val="0"/>
        <w:adjustRightInd w:val="0"/>
        <w:jc w:val="both"/>
        <w:rPr>
          <w:color w:val="FF0000"/>
          <w:u w:val="single"/>
          <w:lang w:eastAsia="et-EE"/>
        </w:rPr>
      </w:pPr>
      <w:bookmarkStart w:id="28" w:name="_Hlk88829334"/>
      <w:r w:rsidRPr="005D1CF5">
        <w:rPr>
          <w:color w:val="FF0000"/>
          <w:u w:val="single"/>
          <w:lang w:eastAsia="et-EE"/>
        </w:rPr>
        <w:t>Hankes tehtud muudatused võrreldes projektiga:</w:t>
      </w:r>
    </w:p>
    <w:p w14:paraId="08970E1B" w14:textId="77777777" w:rsidR="0024060E" w:rsidRPr="005D1CF5" w:rsidRDefault="0024060E" w:rsidP="00D25E60">
      <w:pPr>
        <w:suppressAutoHyphens w:val="0"/>
        <w:autoSpaceDE w:val="0"/>
        <w:autoSpaceDN w:val="0"/>
        <w:adjustRightInd w:val="0"/>
        <w:jc w:val="both"/>
        <w:rPr>
          <w:color w:val="FF0000"/>
          <w:lang w:eastAsia="et-EE"/>
        </w:rPr>
      </w:pPr>
      <w:r w:rsidRPr="005D1CF5">
        <w:rPr>
          <w:color w:val="FF0000"/>
          <w:lang w:eastAsia="et-EE"/>
        </w:rPr>
        <w:t>Ehituses kasutatakse erinevalt projektis toodud järgmisi erisusi:</w:t>
      </w:r>
    </w:p>
    <w:p w14:paraId="6CEA28DA" w14:textId="3942D842" w:rsidR="00605A6B" w:rsidRPr="005D1CF5"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29" w:name="_Hlk89865129"/>
      <w:r w:rsidRPr="005D1CF5">
        <w:rPr>
          <w:color w:val="FF0000"/>
          <w:lang w:eastAsia="et-EE"/>
        </w:rPr>
        <w:t xml:space="preserve">Projektis toodud </w:t>
      </w:r>
      <w:bookmarkEnd w:id="29"/>
      <w:r w:rsidRPr="005D1CF5">
        <w:rPr>
          <w:color w:val="FF0000"/>
          <w:lang w:eastAsia="et-EE"/>
        </w:rPr>
        <w:t>truubi otsakute ehitamisel</w:t>
      </w:r>
      <w:bookmarkEnd w:id="28"/>
      <w:r w:rsidRPr="005D1CF5">
        <w:rPr>
          <w:color w:val="FF0000"/>
          <w:lang w:eastAsia="et-EE"/>
        </w:rPr>
        <w:t xml:space="preserve">, nõlvade kindlustamisel jm. </w:t>
      </w:r>
      <w:r w:rsidR="00D25E60" w:rsidRPr="005D1CF5">
        <w:rPr>
          <w:color w:val="FF0000"/>
          <w:lang w:eastAsia="et-EE"/>
        </w:rPr>
        <w:t>võib kasutada ainult erosioonitõkke matti, mis koosneb 100% kookoskiududest (350 g/m</w:t>
      </w:r>
      <w:r w:rsidR="00D25E60" w:rsidRPr="005D1CF5">
        <w:rPr>
          <w:color w:val="FF0000"/>
          <w:vertAlign w:val="superscript"/>
          <w:lang w:eastAsia="et-EE"/>
        </w:rPr>
        <w:t>2</w:t>
      </w:r>
      <w:r w:rsidR="00D25E60" w:rsidRPr="005D1CF5">
        <w:rPr>
          <w:color w:val="FF0000"/>
          <w:lang w:eastAsia="et-EE"/>
        </w:rPr>
        <w:t>) ja mille siduselemendiks on jute nöör/võrk. K</w:t>
      </w:r>
      <w:r w:rsidRPr="005D1CF5">
        <w:rPr>
          <w:color w:val="FF0000"/>
          <w:lang w:eastAsia="et-EE"/>
        </w:rPr>
        <w:t>asutatav erosioonitõkke matti peab koosnema 100%</w:t>
      </w:r>
      <w:r w:rsidR="00742AF8" w:rsidRPr="005D1CF5">
        <w:rPr>
          <w:color w:val="FF0000"/>
          <w:lang w:eastAsia="et-EE"/>
        </w:rPr>
        <w:t xml:space="preserve"> biolagunevast materjalist, mille eluiga on vähemalt 2 aastat.</w:t>
      </w:r>
      <w:r w:rsidRPr="005D1CF5">
        <w:rPr>
          <w:color w:val="FF0000"/>
          <w:lang w:eastAsia="et-EE"/>
        </w:rPr>
        <w:t xml:space="preserve"> </w:t>
      </w:r>
      <w:r w:rsidR="00742AF8" w:rsidRPr="005D1CF5">
        <w:rPr>
          <w:b/>
          <w:bCs/>
          <w:color w:val="FF0000"/>
          <w:lang w:eastAsia="et-EE"/>
        </w:rPr>
        <w:t xml:space="preserve">Erosioonitõkke matid, mis sisaldavad </w:t>
      </w:r>
      <w:r w:rsidR="00742AF8" w:rsidRPr="005D1CF5">
        <w:rPr>
          <w:b/>
          <w:bCs/>
          <w:color w:val="FF0000"/>
          <w:u w:val="single"/>
          <w:lang w:eastAsia="et-EE"/>
        </w:rPr>
        <w:t>p</w:t>
      </w:r>
      <w:r w:rsidRPr="005D1CF5">
        <w:rPr>
          <w:b/>
          <w:bCs/>
          <w:color w:val="FF0000"/>
          <w:u w:val="single"/>
          <w:lang w:eastAsia="et-EE"/>
        </w:rPr>
        <w:t>last</w:t>
      </w:r>
      <w:r w:rsidR="00663E1B" w:rsidRPr="005D1CF5">
        <w:rPr>
          <w:b/>
          <w:bCs/>
          <w:color w:val="FF0000"/>
          <w:u w:val="single"/>
          <w:lang w:eastAsia="et-EE"/>
        </w:rPr>
        <w:t>ist sidus</w:t>
      </w:r>
      <w:r w:rsidRPr="005D1CF5">
        <w:rPr>
          <w:b/>
          <w:bCs/>
          <w:color w:val="FF0000"/>
          <w:u w:val="single"/>
          <w:lang w:eastAsia="et-EE"/>
        </w:rPr>
        <w:t>nöör</w:t>
      </w:r>
      <w:r w:rsidR="00742AF8" w:rsidRPr="005D1CF5">
        <w:rPr>
          <w:b/>
          <w:bCs/>
          <w:color w:val="FF0000"/>
          <w:u w:val="single"/>
          <w:lang w:eastAsia="et-EE"/>
        </w:rPr>
        <w:t>e</w:t>
      </w:r>
      <w:r w:rsidRPr="005D1CF5">
        <w:rPr>
          <w:b/>
          <w:bCs/>
          <w:color w:val="FF0000"/>
          <w:u w:val="single"/>
          <w:lang w:eastAsia="et-EE"/>
        </w:rPr>
        <w:t>/võr</w:t>
      </w:r>
      <w:r w:rsidR="00D25E60" w:rsidRPr="005D1CF5">
        <w:rPr>
          <w:b/>
          <w:bCs/>
          <w:color w:val="FF0000"/>
          <w:u w:val="single"/>
          <w:lang w:eastAsia="et-EE"/>
        </w:rPr>
        <w:t>k</w:t>
      </w:r>
      <w:r w:rsidRPr="005D1CF5">
        <w:rPr>
          <w:b/>
          <w:bCs/>
          <w:color w:val="FF0000"/>
          <w:u w:val="single"/>
          <w:lang w:eastAsia="et-EE"/>
        </w:rPr>
        <w:t>u</w:t>
      </w:r>
      <w:r w:rsidR="00742AF8" w:rsidRPr="005D1CF5">
        <w:rPr>
          <w:b/>
          <w:bCs/>
          <w:color w:val="FF0000"/>
          <w:u w:val="single"/>
          <w:lang w:eastAsia="et-EE"/>
        </w:rPr>
        <w:t>sid</w:t>
      </w:r>
      <w:r w:rsidRPr="005D1CF5">
        <w:rPr>
          <w:b/>
          <w:bCs/>
          <w:color w:val="FF0000"/>
          <w:u w:val="single"/>
          <w:lang w:eastAsia="et-EE"/>
        </w:rPr>
        <w:t xml:space="preserve"> on keelatud.</w:t>
      </w:r>
    </w:p>
    <w:p w14:paraId="546F2A0D" w14:textId="11A582CA" w:rsidR="003F5C9D" w:rsidRPr="005D1CF5"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5D1CF5">
        <w:rPr>
          <w:color w:val="FF0000"/>
          <w:lang w:eastAsia="et-EE"/>
        </w:rPr>
        <w:lastRenderedPageBreak/>
        <w:t>Otsakute ja nõlvade kindlustamisel võib kasutada hüdrokülvi, kuid see peab olema teostatud</w:t>
      </w:r>
      <w:r w:rsidRPr="005D1CF5">
        <w:rPr>
          <w:b/>
          <w:bCs/>
          <w:color w:val="FF0000"/>
          <w:lang w:eastAsia="et-EE"/>
        </w:rPr>
        <w:t xml:space="preserve"> </w:t>
      </w:r>
      <w:r w:rsidRPr="005D1CF5">
        <w:rPr>
          <w:b/>
          <w:bCs/>
          <w:color w:val="FF0000"/>
          <w:u w:val="single"/>
          <w:lang w:eastAsia="et-EE"/>
        </w:rPr>
        <w:t>50 päeva</w:t>
      </w:r>
      <w:r w:rsidRPr="005D1CF5">
        <w:rPr>
          <w:b/>
          <w:bCs/>
          <w:color w:val="FF0000"/>
          <w:lang w:eastAsia="et-EE"/>
        </w:rPr>
        <w:t xml:space="preserve"> </w:t>
      </w:r>
      <w:r w:rsidRPr="005D1CF5">
        <w:rPr>
          <w:color w:val="FF0000"/>
          <w:lang w:eastAsia="et-EE"/>
        </w:rPr>
        <w:t>enne ehituse lõpptähtaega ja ehituse üle andes peab otsakul/kindlustusel</w:t>
      </w:r>
      <w:r w:rsidRPr="005D1CF5">
        <w:rPr>
          <w:b/>
          <w:bCs/>
          <w:color w:val="FF0000"/>
          <w:lang w:eastAsia="et-EE"/>
        </w:rPr>
        <w:t xml:space="preserve"> </w:t>
      </w:r>
      <w:r w:rsidRPr="005D1CF5">
        <w:rPr>
          <w:b/>
          <w:bCs/>
          <w:color w:val="FF0000"/>
          <w:u w:val="single"/>
          <w:lang w:eastAsia="et-EE"/>
        </w:rPr>
        <w:t>kasvama ühtlane elujõuline haljastus.</w:t>
      </w:r>
    </w:p>
    <w:p w14:paraId="34683FCD" w14:textId="64D21684" w:rsidR="00A7002E" w:rsidRPr="005D1CF5"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5D1CF5">
        <w:rPr>
          <w:color w:val="FF0000"/>
          <w:lang w:eastAsia="et-EE"/>
        </w:rPr>
        <w:t xml:space="preserve">Projektis toodud truubi otsakute ja kivikindlustuste ehitamisel </w:t>
      </w:r>
      <w:r w:rsidRPr="005D1CF5">
        <w:rPr>
          <w:b/>
          <w:bCs/>
          <w:color w:val="FF0000"/>
          <w:u w:val="single"/>
          <w:lang w:eastAsia="et-EE"/>
        </w:rPr>
        <w:t>on keelatud geotekstiilide kasutamine</w:t>
      </w:r>
      <w:r w:rsidRPr="005D1CF5">
        <w:rPr>
          <w:color w:val="FF0000"/>
          <w:lang w:eastAsia="et-EE"/>
        </w:rPr>
        <w:t xml:space="preserve"> kivikindlustuste kivide all.</w:t>
      </w:r>
    </w:p>
    <w:p w14:paraId="25A9D1EC" w14:textId="68471B4E" w:rsidR="00432804" w:rsidRPr="005D1CF5"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5D1CF5">
        <w:rPr>
          <w:color w:val="FF0000"/>
          <w:lang w:eastAsia="et-EE"/>
        </w:rPr>
        <w:t>Projektis toodud teealuse (</w:t>
      </w:r>
      <w:r w:rsidR="00DB3B1A" w:rsidRPr="005D1CF5">
        <w:rPr>
          <w:color w:val="FF0000"/>
          <w:lang w:eastAsia="et-EE"/>
        </w:rPr>
        <w:t>Kruus (pos.</w:t>
      </w:r>
      <w:r w:rsidR="00127C07" w:rsidRPr="005D1CF5">
        <w:rPr>
          <w:color w:val="FF0000"/>
          <w:lang w:eastAsia="et-EE"/>
        </w:rPr>
        <w:t>4</w:t>
      </w:r>
      <w:r w:rsidR="00DB3B1A" w:rsidRPr="005D1CF5">
        <w:rPr>
          <w:color w:val="FF0000"/>
          <w:lang w:eastAsia="et-EE"/>
        </w:rPr>
        <w:t>)</w:t>
      </w:r>
      <w:r w:rsidRPr="005D1CF5">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5D1CF5"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5D1CF5" w:rsidRDefault="00432804" w:rsidP="00F20521">
            <w:pPr>
              <w:suppressAutoHyphens w:val="0"/>
              <w:jc w:val="center"/>
              <w:rPr>
                <w:color w:val="FF0000"/>
                <w:lang w:eastAsia="et-EE"/>
              </w:rPr>
            </w:pPr>
            <w:r w:rsidRPr="005D1CF5">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5D1CF5" w:rsidRDefault="00432804" w:rsidP="00F20521">
            <w:pPr>
              <w:suppressAutoHyphens w:val="0"/>
              <w:jc w:val="center"/>
              <w:rPr>
                <w:color w:val="FF0000"/>
                <w:lang w:eastAsia="et-EE"/>
              </w:rPr>
            </w:pPr>
            <w:r w:rsidRPr="005D1CF5">
              <w:rPr>
                <w:color w:val="FF0000"/>
                <w:lang w:eastAsia="et-EE"/>
              </w:rPr>
              <w:t>Sõela ava, mm</w:t>
            </w:r>
          </w:p>
        </w:tc>
      </w:tr>
      <w:tr w:rsidR="00432804" w:rsidRPr="005D1CF5"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5D1CF5"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5D1CF5" w:rsidRDefault="00432804" w:rsidP="00F20521">
            <w:pPr>
              <w:suppressAutoHyphens w:val="0"/>
              <w:jc w:val="center"/>
              <w:rPr>
                <w:color w:val="FF0000"/>
                <w:lang w:eastAsia="et-EE"/>
              </w:rPr>
            </w:pPr>
            <w:r w:rsidRPr="005D1CF5">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5D1CF5" w:rsidRDefault="00432804" w:rsidP="00F20521">
            <w:pPr>
              <w:suppressAutoHyphens w:val="0"/>
              <w:jc w:val="center"/>
              <w:rPr>
                <w:color w:val="FF0000"/>
                <w:lang w:eastAsia="et-EE"/>
              </w:rPr>
            </w:pPr>
            <w:r w:rsidRPr="005D1CF5">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5D1CF5" w:rsidRDefault="00432804" w:rsidP="00F20521">
            <w:pPr>
              <w:suppressAutoHyphens w:val="0"/>
              <w:jc w:val="center"/>
              <w:rPr>
                <w:color w:val="FF0000"/>
                <w:lang w:eastAsia="et-EE"/>
              </w:rPr>
            </w:pPr>
            <w:r w:rsidRPr="005D1CF5">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5D1CF5" w:rsidRDefault="00432804" w:rsidP="00F20521">
            <w:pPr>
              <w:suppressAutoHyphens w:val="0"/>
              <w:jc w:val="center"/>
              <w:rPr>
                <w:color w:val="FF0000"/>
                <w:lang w:eastAsia="et-EE"/>
              </w:rPr>
            </w:pPr>
            <w:r w:rsidRPr="005D1CF5">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5D1CF5" w:rsidRDefault="00432804" w:rsidP="00F20521">
            <w:pPr>
              <w:suppressAutoHyphens w:val="0"/>
              <w:jc w:val="center"/>
              <w:rPr>
                <w:color w:val="FF0000"/>
                <w:lang w:eastAsia="et-EE"/>
              </w:rPr>
            </w:pPr>
            <w:r w:rsidRPr="005D1CF5">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5D1CF5" w:rsidRDefault="00432804" w:rsidP="00F20521">
            <w:pPr>
              <w:suppressAutoHyphens w:val="0"/>
              <w:jc w:val="center"/>
              <w:rPr>
                <w:color w:val="FF0000"/>
                <w:lang w:eastAsia="et-EE"/>
              </w:rPr>
            </w:pPr>
            <w:r w:rsidRPr="005D1CF5">
              <w:rPr>
                <w:color w:val="FF0000"/>
                <w:lang w:eastAsia="et-EE"/>
              </w:rPr>
              <w:t>31,5</w:t>
            </w:r>
          </w:p>
        </w:tc>
      </w:tr>
      <w:tr w:rsidR="00432804" w:rsidRPr="005D1CF5"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5D1CF5"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5D1CF5" w:rsidRDefault="00432804" w:rsidP="00F20521">
            <w:pPr>
              <w:suppressAutoHyphens w:val="0"/>
              <w:jc w:val="center"/>
              <w:rPr>
                <w:color w:val="FF0000"/>
                <w:lang w:eastAsia="et-EE"/>
              </w:rPr>
            </w:pPr>
            <w:r w:rsidRPr="005D1CF5">
              <w:rPr>
                <w:color w:val="FF0000"/>
                <w:lang w:eastAsia="et-EE"/>
              </w:rPr>
              <w:t>Hälve sõelal, massi-%</w:t>
            </w:r>
          </w:p>
        </w:tc>
      </w:tr>
      <w:tr w:rsidR="00432804" w:rsidRPr="005D1CF5"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5D1CF5" w:rsidRDefault="00432804" w:rsidP="00F20521">
            <w:pPr>
              <w:suppressAutoHyphens w:val="0"/>
              <w:rPr>
                <w:color w:val="FF0000"/>
                <w:lang w:eastAsia="et-EE"/>
              </w:rPr>
            </w:pPr>
            <w:r w:rsidRPr="005D1CF5">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5D1CF5" w:rsidRDefault="00432804" w:rsidP="00F20521">
            <w:pPr>
              <w:suppressAutoHyphens w:val="0"/>
              <w:jc w:val="center"/>
              <w:rPr>
                <w:color w:val="FF0000"/>
                <w:lang w:eastAsia="et-EE"/>
              </w:rPr>
            </w:pPr>
            <w:r w:rsidRPr="005D1CF5">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5D1CF5" w:rsidRDefault="00432804" w:rsidP="00F20521">
            <w:pPr>
              <w:suppressAutoHyphens w:val="0"/>
              <w:jc w:val="center"/>
              <w:rPr>
                <w:color w:val="FF0000"/>
                <w:lang w:eastAsia="et-EE"/>
              </w:rPr>
            </w:pPr>
            <w:r w:rsidRPr="005D1CF5">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5D1CF5" w:rsidRDefault="00432804" w:rsidP="00F20521">
            <w:pPr>
              <w:suppressAutoHyphens w:val="0"/>
              <w:jc w:val="center"/>
              <w:rPr>
                <w:color w:val="FF0000"/>
                <w:lang w:eastAsia="et-EE"/>
              </w:rPr>
            </w:pPr>
            <w:r w:rsidRPr="005D1CF5">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5D1CF5" w:rsidRDefault="00432804" w:rsidP="00F20521">
            <w:pPr>
              <w:suppressAutoHyphens w:val="0"/>
              <w:jc w:val="center"/>
              <w:rPr>
                <w:color w:val="FF0000"/>
                <w:lang w:eastAsia="et-EE"/>
              </w:rPr>
            </w:pPr>
            <w:r w:rsidRPr="005D1CF5">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5D1CF5" w:rsidRDefault="00432804" w:rsidP="00F20521">
            <w:pPr>
              <w:suppressAutoHyphens w:val="0"/>
              <w:jc w:val="center"/>
              <w:rPr>
                <w:color w:val="FF0000"/>
                <w:lang w:eastAsia="et-EE"/>
              </w:rPr>
            </w:pPr>
            <w:r w:rsidRPr="005D1CF5">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D1CF5" w:rsidRDefault="00432804" w:rsidP="00F20521">
            <w:pPr>
              <w:suppressAutoHyphens w:val="0"/>
              <w:jc w:val="center"/>
              <w:rPr>
                <w:color w:val="FF0000"/>
                <w:lang w:eastAsia="et-EE"/>
              </w:rPr>
            </w:pPr>
            <w:r w:rsidRPr="005D1CF5">
              <w:rPr>
                <w:color w:val="FF0000"/>
                <w:lang w:eastAsia="et-EE"/>
              </w:rPr>
              <w:t>+/-8</w:t>
            </w:r>
          </w:p>
        </w:tc>
      </w:tr>
    </w:tbl>
    <w:p w14:paraId="6E2E1F3D" w14:textId="77777777" w:rsidR="00D34279" w:rsidRPr="005D1CF5" w:rsidRDefault="00D34279" w:rsidP="00A67AE4">
      <w:pPr>
        <w:suppressAutoHyphens w:val="0"/>
        <w:autoSpaceDE w:val="0"/>
        <w:autoSpaceDN w:val="0"/>
        <w:adjustRightInd w:val="0"/>
        <w:jc w:val="both"/>
        <w:rPr>
          <w:lang w:eastAsia="et-EE"/>
        </w:rPr>
      </w:pPr>
    </w:p>
    <w:p w14:paraId="7A7164A9" w14:textId="705D2F40"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bookmarkStart w:id="30" w:name="_Hlk120112283"/>
      <w:r w:rsidR="00711DA4" w:rsidRPr="005D1CF5">
        <w:rPr>
          <w:b/>
          <w:bCs/>
        </w:rPr>
        <w:t>Laanekraav</w:t>
      </w:r>
      <w:r w:rsidR="000B6371" w:rsidRPr="005D1CF5">
        <w:t xml:space="preserve"> poolt koostatud </w:t>
      </w:r>
      <w:bookmarkStart w:id="31" w:name="_Hlk120112261"/>
      <w:r w:rsidR="000B6371" w:rsidRPr="005D1CF5">
        <w:t>„</w:t>
      </w:r>
      <w:r w:rsidR="00711DA4" w:rsidRPr="005D1CF5">
        <w:rPr>
          <w:bCs/>
        </w:rPr>
        <w:t>Keila metsakuivendus</w:t>
      </w:r>
      <w:r w:rsidR="000B6371" w:rsidRPr="005D1CF5">
        <w:rPr>
          <w:bCs/>
        </w:rPr>
        <w:t xml:space="preserve"> maaparandusehitiste ja teede</w:t>
      </w:r>
      <w:r w:rsidR="00711DA4" w:rsidRPr="005D1CF5">
        <w:rPr>
          <w:bCs/>
        </w:rPr>
        <w:t>võrgu</w:t>
      </w:r>
      <w:r w:rsidR="000B6371" w:rsidRPr="005D1CF5">
        <w:rPr>
          <w:bCs/>
        </w:rPr>
        <w:t xml:space="preserve"> rekonstrueerimise </w:t>
      </w:r>
      <w:r w:rsidR="00711DA4" w:rsidRPr="005D1CF5">
        <w:rPr>
          <w:bCs/>
        </w:rPr>
        <w:t>ehitus</w:t>
      </w:r>
      <w:r w:rsidR="000B6371" w:rsidRPr="005D1CF5">
        <w:rPr>
          <w:bCs/>
        </w:rPr>
        <w:t>projekt</w:t>
      </w:r>
      <w:r w:rsidR="000B6371" w:rsidRPr="005D1CF5">
        <w:t>“</w:t>
      </w:r>
      <w:bookmarkEnd w:id="30"/>
      <w:bookmarkEnd w:id="31"/>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 xml:space="preserve">Kui pakkuja soovib kvalifitseerimise tingimustele või tehnilisele kirjelduse vastavuse tõendamiseks või hankelepingu täitmisel </w:t>
      </w:r>
      <w:r w:rsidRPr="001656A7">
        <w:lastRenderedPageBreak/>
        <w:t>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A04BFC2" w:rsidR="005E2201" w:rsidRPr="002E4E98" w:rsidRDefault="005E2201" w:rsidP="00A445AE">
      <w:pPr>
        <w:jc w:val="both"/>
        <w:rPr>
          <w:color w:val="000000"/>
        </w:rPr>
      </w:pPr>
      <w:r w:rsidRPr="002E4E98">
        <w:rPr>
          <w:color w:val="000000"/>
        </w:rPr>
        <w:t xml:space="preserve">Objektiga on võimalik tutvuda: metsaparandaja </w:t>
      </w:r>
      <w:r w:rsidR="00711DA4" w:rsidRPr="00420CC1">
        <w:t xml:space="preserve">Romet Riiman tel: 526 1698, e-post: </w:t>
      </w:r>
      <w:hyperlink r:id="rId10" w:history="1">
        <w:r w:rsidR="00711DA4" w:rsidRPr="007812B0">
          <w:rPr>
            <w:rStyle w:val="Hperlink"/>
          </w:rPr>
          <w:t>romet.riiman@rmk.ee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BB3DE" w14:textId="77777777" w:rsidR="000D52B1" w:rsidRDefault="000D52B1">
      <w:r>
        <w:separator/>
      </w:r>
    </w:p>
  </w:endnote>
  <w:endnote w:type="continuationSeparator" w:id="0">
    <w:p w14:paraId="4E67063F" w14:textId="77777777" w:rsidR="000D52B1" w:rsidRDefault="000D5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10D95" w14:textId="77777777" w:rsidR="000D52B1" w:rsidRDefault="000D52B1">
      <w:r>
        <w:separator/>
      </w:r>
    </w:p>
  </w:footnote>
  <w:footnote w:type="continuationSeparator" w:id="0">
    <w:p w14:paraId="1717E4ED" w14:textId="77777777" w:rsidR="000D52B1" w:rsidRDefault="000D5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900741F" w:rsidR="00E15B6A" w:rsidRPr="00DB67AA" w:rsidRDefault="00972875" w:rsidP="00EE0A35">
    <w:pPr>
      <w:rPr>
        <w:bCs/>
        <w:i/>
      </w:rPr>
    </w:pPr>
    <w:bookmarkStart w:id="32" w:name="_Hlk120088468"/>
    <w:r>
      <w:rPr>
        <w:bCs/>
        <w:i/>
      </w:rPr>
      <w:t>Keila</w:t>
    </w:r>
    <w:r w:rsidR="00EE0A35" w:rsidRPr="00EE0A35">
      <w:rPr>
        <w:bCs/>
        <w:i/>
      </w:rPr>
      <w:t xml:space="preserve"> maaparandussüsteemi </w:t>
    </w:r>
    <w:r w:rsidR="00E0634C">
      <w:rPr>
        <w:bCs/>
        <w:i/>
      </w:rPr>
      <w:t xml:space="preserve">ja teede </w:t>
    </w:r>
    <w:bookmarkEnd w:id="32"/>
    <w:r w:rsidR="00EE0A35" w:rsidRPr="00EE0A35">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358094909">
    <w:abstractNumId w:val="4"/>
  </w:num>
  <w:num w:numId="6" w16cid:durableId="1004746632">
    <w:abstractNumId w:val="5"/>
  </w:num>
  <w:num w:numId="7" w16cid:durableId="10199339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1FDF"/>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3A45"/>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129F"/>
    <w:rsid w:val="006F312D"/>
    <w:rsid w:val="007004CE"/>
    <w:rsid w:val="007018DF"/>
    <w:rsid w:val="00701D06"/>
    <w:rsid w:val="00705777"/>
    <w:rsid w:val="00710EE5"/>
    <w:rsid w:val="00710F54"/>
    <w:rsid w:val="00711154"/>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277"/>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19AC"/>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849"/>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10</Pages>
  <Words>4803</Words>
  <Characters>27378</Characters>
  <Application>Microsoft Office Word</Application>
  <DocSecurity>0</DocSecurity>
  <Lines>228</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32117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49</cp:revision>
  <cp:lastPrinted>2009-10-14T12:22:00Z</cp:lastPrinted>
  <dcterms:created xsi:type="dcterms:W3CDTF">2022-09-01T10:34:00Z</dcterms:created>
  <dcterms:modified xsi:type="dcterms:W3CDTF">2022-12-13T09:42:00Z</dcterms:modified>
</cp:coreProperties>
</file>